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384" w:rsidRDefault="002D4E64">
      <w:pPr>
        <w:spacing w:before="72"/>
        <w:ind w:left="120"/>
        <w:rPr>
          <w:rFonts w:ascii="Arial" w:eastAsia="Arial" w:hAnsi="Arial" w:cs="Arial"/>
          <w:sz w:val="16"/>
          <w:szCs w:val="16"/>
        </w:rPr>
      </w:pPr>
      <w:r>
        <w:pict>
          <v:group id="_x0000_s1028" style="position:absolute;left:0;text-align:left;margin-left:70.3pt;margin-top:8pt;width:471.55pt;height:15.75pt;z-index:-251659264;mso-position-horizontal-relative:page" coordorigin="1406,160" coordsize="9431,3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9842;top:160;width:967;height:259">
              <v:imagedata r:id="rId7" o:title=""/>
            </v:shape>
            <v:shape id="_x0000_s1029" style="position:absolute;left:1412;top:469;width:9419;height:0" coordorigin="1412,469" coordsize="9419,0" path="m1412,469r9419,e" filled="f" strokecolor="#2b5a85" strokeweight=".58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color w:val="2B5A85"/>
          <w:spacing w:val="-1"/>
          <w:sz w:val="16"/>
          <w:szCs w:val="16"/>
        </w:rPr>
        <w:t>Ha</w:t>
      </w:r>
      <w:r>
        <w:rPr>
          <w:rFonts w:ascii="Arial" w:eastAsia="Arial" w:hAnsi="Arial" w:cs="Arial"/>
          <w:color w:val="2B5A85"/>
          <w:sz w:val="16"/>
          <w:szCs w:val="16"/>
        </w:rPr>
        <w:t>i</w:t>
      </w:r>
      <w:r>
        <w:rPr>
          <w:rFonts w:ascii="Arial" w:eastAsia="Arial" w:hAnsi="Arial" w:cs="Arial"/>
          <w:color w:val="2B5A85"/>
          <w:spacing w:val="1"/>
          <w:sz w:val="16"/>
          <w:szCs w:val="16"/>
        </w:rPr>
        <w:t>t</w:t>
      </w:r>
      <w:r>
        <w:rPr>
          <w:rFonts w:ascii="Arial" w:eastAsia="Arial" w:hAnsi="Arial" w:cs="Arial"/>
          <w:color w:val="2B5A85"/>
          <w:sz w:val="16"/>
          <w:szCs w:val="16"/>
        </w:rPr>
        <w:t>i</w:t>
      </w:r>
      <w:r>
        <w:rPr>
          <w:rFonts w:ascii="Arial" w:eastAsia="Arial" w:hAnsi="Arial" w:cs="Arial"/>
          <w:color w:val="2B5A85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color w:val="2B5A85"/>
          <w:spacing w:val="4"/>
          <w:sz w:val="16"/>
          <w:szCs w:val="16"/>
        </w:rPr>
        <w:t>W</w:t>
      </w:r>
      <w:r>
        <w:rPr>
          <w:rFonts w:ascii="Arial" w:eastAsia="Arial" w:hAnsi="Arial" w:cs="Arial"/>
          <w:color w:val="2B5A85"/>
          <w:spacing w:val="-2"/>
          <w:sz w:val="16"/>
          <w:szCs w:val="16"/>
        </w:rPr>
        <w:t>A</w:t>
      </w:r>
      <w:r>
        <w:rPr>
          <w:rFonts w:ascii="Arial" w:eastAsia="Arial" w:hAnsi="Arial" w:cs="Arial"/>
          <w:color w:val="2B5A85"/>
          <w:spacing w:val="1"/>
          <w:sz w:val="16"/>
          <w:szCs w:val="16"/>
        </w:rPr>
        <w:t>S</w:t>
      </w:r>
      <w:r>
        <w:rPr>
          <w:rFonts w:ascii="Arial" w:eastAsia="Arial" w:hAnsi="Arial" w:cs="Arial"/>
          <w:color w:val="2B5A85"/>
          <w:sz w:val="16"/>
          <w:szCs w:val="16"/>
        </w:rPr>
        <w:t>H</w:t>
      </w:r>
    </w:p>
    <w:p w:rsidR="00DA5384" w:rsidRDefault="002D4E64">
      <w:pPr>
        <w:spacing w:before="3" w:line="180" w:lineRule="exact"/>
        <w:ind w:left="12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2B5A85"/>
          <w:spacing w:val="-1"/>
          <w:position w:val="-1"/>
          <w:sz w:val="16"/>
          <w:szCs w:val="16"/>
        </w:rPr>
        <w:t>R</w:t>
      </w:r>
      <w:r>
        <w:rPr>
          <w:rFonts w:ascii="Arial" w:eastAsia="Arial" w:hAnsi="Arial" w:cs="Arial"/>
          <w:color w:val="2B5A85"/>
          <w:position w:val="-1"/>
          <w:sz w:val="16"/>
          <w:szCs w:val="16"/>
        </w:rPr>
        <w:t xml:space="preserve">FTOP </w:t>
      </w:r>
      <w:r>
        <w:rPr>
          <w:rFonts w:ascii="Arial" w:eastAsia="Arial" w:hAnsi="Arial" w:cs="Arial"/>
          <w:color w:val="2B5A85"/>
          <w:spacing w:val="-1"/>
          <w:position w:val="-1"/>
          <w:sz w:val="16"/>
          <w:szCs w:val="16"/>
        </w:rPr>
        <w:t>No</w:t>
      </w:r>
      <w:r>
        <w:rPr>
          <w:rFonts w:ascii="Arial" w:eastAsia="Arial" w:hAnsi="Arial" w:cs="Arial"/>
          <w:color w:val="2B5A85"/>
          <w:position w:val="-1"/>
          <w:sz w:val="16"/>
          <w:szCs w:val="16"/>
        </w:rPr>
        <w:t xml:space="preserve">. </w:t>
      </w:r>
      <w:r>
        <w:rPr>
          <w:rFonts w:ascii="Arial" w:eastAsia="Arial" w:hAnsi="Arial" w:cs="Arial"/>
          <w:color w:val="2B5A85"/>
          <w:spacing w:val="1"/>
          <w:position w:val="-1"/>
          <w:sz w:val="16"/>
          <w:szCs w:val="16"/>
        </w:rPr>
        <w:t>S</w:t>
      </w:r>
      <w:r>
        <w:rPr>
          <w:rFonts w:ascii="Arial" w:eastAsia="Arial" w:hAnsi="Arial" w:cs="Arial"/>
          <w:color w:val="2B5A85"/>
          <w:position w:val="-1"/>
          <w:sz w:val="16"/>
          <w:szCs w:val="16"/>
        </w:rPr>
        <w:t>O</w:t>
      </w:r>
      <w:r>
        <w:rPr>
          <w:rFonts w:ascii="Arial" w:eastAsia="Arial" w:hAnsi="Arial" w:cs="Arial"/>
          <w:color w:val="2B5A85"/>
          <w:spacing w:val="-1"/>
          <w:position w:val="-1"/>
          <w:sz w:val="16"/>
          <w:szCs w:val="16"/>
        </w:rPr>
        <w:t>L-521-17-00001</w:t>
      </w:r>
      <w:r>
        <w:rPr>
          <w:rFonts w:ascii="Arial" w:eastAsia="Arial" w:hAnsi="Arial" w:cs="Arial"/>
          <w:color w:val="2B5A85"/>
          <w:position w:val="-1"/>
          <w:sz w:val="16"/>
          <w:szCs w:val="16"/>
        </w:rPr>
        <w:t>2</w:t>
      </w:r>
      <w:r>
        <w:rPr>
          <w:rFonts w:ascii="Arial" w:eastAsia="Arial" w:hAnsi="Arial" w:cs="Arial"/>
          <w:color w:val="2B5A85"/>
          <w:spacing w:val="1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2B5A85"/>
          <w:spacing w:val="-1"/>
          <w:position w:val="-1"/>
          <w:sz w:val="16"/>
          <w:szCs w:val="16"/>
        </w:rPr>
        <w:t>unde</w:t>
      </w:r>
      <w:r>
        <w:rPr>
          <w:rFonts w:ascii="Arial" w:eastAsia="Arial" w:hAnsi="Arial" w:cs="Arial"/>
          <w:color w:val="2B5A85"/>
          <w:position w:val="-1"/>
          <w:sz w:val="16"/>
          <w:szCs w:val="16"/>
        </w:rPr>
        <w:t xml:space="preserve">r </w:t>
      </w:r>
      <w:r>
        <w:rPr>
          <w:rFonts w:ascii="Arial" w:eastAsia="Arial" w:hAnsi="Arial" w:cs="Arial"/>
          <w:color w:val="2B5A85"/>
          <w:spacing w:val="1"/>
          <w:position w:val="-1"/>
          <w:sz w:val="16"/>
          <w:szCs w:val="16"/>
        </w:rPr>
        <w:t>t</w:t>
      </w:r>
      <w:r>
        <w:rPr>
          <w:rFonts w:ascii="Arial" w:eastAsia="Arial" w:hAnsi="Arial" w:cs="Arial"/>
          <w:color w:val="2B5A85"/>
          <w:spacing w:val="-1"/>
          <w:position w:val="-1"/>
          <w:sz w:val="16"/>
          <w:szCs w:val="16"/>
        </w:rPr>
        <w:t>h</w:t>
      </w:r>
      <w:r>
        <w:rPr>
          <w:rFonts w:ascii="Arial" w:eastAsia="Arial" w:hAnsi="Arial" w:cs="Arial"/>
          <w:color w:val="2B5A85"/>
          <w:position w:val="-1"/>
          <w:sz w:val="16"/>
          <w:szCs w:val="16"/>
        </w:rPr>
        <w:t>e</w:t>
      </w:r>
      <w:r>
        <w:rPr>
          <w:rFonts w:ascii="Arial" w:eastAsia="Arial" w:hAnsi="Arial" w:cs="Arial"/>
          <w:color w:val="2B5A85"/>
          <w:spacing w:val="-4"/>
          <w:position w:val="-1"/>
          <w:sz w:val="16"/>
          <w:szCs w:val="16"/>
        </w:rPr>
        <w:t xml:space="preserve"> </w:t>
      </w:r>
      <w:r>
        <w:rPr>
          <w:rFonts w:ascii="Arial" w:eastAsia="Arial" w:hAnsi="Arial" w:cs="Arial"/>
          <w:color w:val="2B5A85"/>
          <w:spacing w:val="4"/>
          <w:position w:val="-1"/>
          <w:sz w:val="16"/>
          <w:szCs w:val="16"/>
        </w:rPr>
        <w:t>W</w:t>
      </w:r>
      <w:r>
        <w:rPr>
          <w:rFonts w:ascii="Arial" w:eastAsia="Arial" w:hAnsi="Arial" w:cs="Arial"/>
          <w:color w:val="2B5A85"/>
          <w:spacing w:val="1"/>
          <w:position w:val="-1"/>
          <w:sz w:val="16"/>
          <w:szCs w:val="16"/>
        </w:rPr>
        <w:t>A</w:t>
      </w:r>
      <w:r>
        <w:rPr>
          <w:rFonts w:ascii="Arial" w:eastAsia="Arial" w:hAnsi="Arial" w:cs="Arial"/>
          <w:color w:val="2B5A85"/>
          <w:spacing w:val="-3"/>
          <w:position w:val="-1"/>
          <w:sz w:val="16"/>
          <w:szCs w:val="16"/>
        </w:rPr>
        <w:t>D</w:t>
      </w:r>
      <w:r>
        <w:rPr>
          <w:rFonts w:ascii="Arial" w:eastAsia="Arial" w:hAnsi="Arial" w:cs="Arial"/>
          <w:color w:val="2B5A85"/>
          <w:position w:val="-1"/>
          <w:sz w:val="16"/>
          <w:szCs w:val="16"/>
        </w:rPr>
        <w:t xml:space="preserve">I </w:t>
      </w:r>
      <w:r>
        <w:rPr>
          <w:rFonts w:ascii="Arial" w:eastAsia="Arial" w:hAnsi="Arial" w:cs="Arial"/>
          <w:color w:val="2B5A85"/>
          <w:spacing w:val="1"/>
          <w:position w:val="-1"/>
          <w:sz w:val="16"/>
          <w:szCs w:val="16"/>
        </w:rPr>
        <w:t>I</w:t>
      </w:r>
      <w:r>
        <w:rPr>
          <w:rFonts w:ascii="Arial" w:eastAsia="Arial" w:hAnsi="Arial" w:cs="Arial"/>
          <w:color w:val="2B5A85"/>
          <w:spacing w:val="-1"/>
          <w:position w:val="-1"/>
          <w:sz w:val="16"/>
          <w:szCs w:val="16"/>
        </w:rPr>
        <w:t>D</w:t>
      </w:r>
      <w:r>
        <w:rPr>
          <w:rFonts w:ascii="Arial" w:eastAsia="Arial" w:hAnsi="Arial" w:cs="Arial"/>
          <w:color w:val="2B5A85"/>
          <w:spacing w:val="1"/>
          <w:position w:val="-1"/>
          <w:sz w:val="16"/>
          <w:szCs w:val="16"/>
        </w:rPr>
        <w:t>I</w:t>
      </w:r>
      <w:r>
        <w:rPr>
          <w:rFonts w:ascii="Arial" w:eastAsia="Arial" w:hAnsi="Arial" w:cs="Arial"/>
          <w:color w:val="2B5A85"/>
          <w:position w:val="-1"/>
          <w:sz w:val="16"/>
          <w:szCs w:val="16"/>
        </w:rPr>
        <w:t>Q</w:t>
      </w:r>
    </w:p>
    <w:p w:rsidR="00DA5384" w:rsidRDefault="00DA5384">
      <w:pPr>
        <w:spacing w:line="120" w:lineRule="exact"/>
        <w:rPr>
          <w:sz w:val="12"/>
          <w:szCs w:val="12"/>
        </w:rPr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</w:pPr>
    </w:p>
    <w:p w:rsidR="00DA5384" w:rsidRDefault="00DA5384">
      <w:pPr>
        <w:spacing w:line="200" w:lineRule="exact"/>
        <w:sectPr w:rsidR="00DA5384">
          <w:footerReference w:type="default" r:id="rId8"/>
          <w:pgSz w:w="12240" w:h="15840"/>
          <w:pgMar w:top="500" w:right="1320" w:bottom="280" w:left="1320" w:header="0" w:footer="567" w:gutter="0"/>
          <w:cols w:space="720"/>
        </w:sectPr>
      </w:pPr>
    </w:p>
    <w:p w:rsidR="00DA5384" w:rsidRDefault="002D4E64">
      <w:pPr>
        <w:spacing w:line="1220" w:lineRule="exact"/>
        <w:ind w:left="120" w:right="-191"/>
        <w:rPr>
          <w:rFonts w:ascii="Arial" w:eastAsia="Arial" w:hAnsi="Arial" w:cs="Arial"/>
          <w:sz w:val="114"/>
          <w:szCs w:val="114"/>
        </w:rPr>
      </w:pPr>
      <w:r>
        <w:pict>
          <v:group id="_x0000_s1026" style="position:absolute;left:0;text-align:left;margin-left:1in;margin-top:5.75pt;width:212.3pt;height:46.8pt;z-index:-251658240;mso-position-horizontal-relative:page" coordorigin="1440,115" coordsize="4246,936">
            <v:shape id="_x0000_s1027" style="position:absolute;left:1440;top:115;width:4246;height:936" coordorigin="1440,115" coordsize="4246,936" path="m1440,1051r4246,l5686,115r-4246,l1440,1051xe" fillcolor="#2b5a85" stroked="f">
              <v:path arrowok="t"/>
            </v:shape>
            <w10:wrap anchorx="page"/>
          </v:group>
        </w:pict>
      </w:r>
      <w:bookmarkStart w:id="0" w:name="_GoBack"/>
      <w:bookmarkEnd w:id="0"/>
    </w:p>
    <w:p w:rsidR="00DA5384" w:rsidRDefault="002D4E64">
      <w:pPr>
        <w:spacing w:before="3" w:line="100" w:lineRule="exact"/>
        <w:rPr>
          <w:sz w:val="11"/>
          <w:szCs w:val="11"/>
        </w:rPr>
      </w:pPr>
      <w:r>
        <w:br w:type="column"/>
      </w:r>
    </w:p>
    <w:p w:rsidR="00DA5384" w:rsidRDefault="002D4E64">
      <w:pPr>
        <w:ind w:right="603"/>
        <w:rPr>
          <w:rFonts w:ascii="Arial" w:eastAsia="Arial" w:hAnsi="Arial" w:cs="Arial"/>
          <w:sz w:val="44"/>
          <w:szCs w:val="44"/>
        </w:rPr>
        <w:sectPr w:rsidR="00DA5384">
          <w:type w:val="continuous"/>
          <w:pgSz w:w="12240" w:h="15840"/>
          <w:pgMar w:top="500" w:right="1320" w:bottom="280" w:left="1320" w:header="720" w:footer="720" w:gutter="0"/>
          <w:cols w:num="2" w:space="720" w:equalWidth="0">
            <w:col w:w="4368" w:space="253"/>
            <w:col w:w="4979"/>
          </w:cols>
        </w:sectPr>
      </w:pPr>
      <w:r>
        <w:rPr>
          <w:rFonts w:ascii="Arial" w:eastAsia="Arial" w:hAnsi="Arial" w:cs="Arial"/>
          <w:b/>
          <w:color w:val="2B5A85"/>
          <w:sz w:val="44"/>
          <w:szCs w:val="44"/>
        </w:rPr>
        <w:t>Brandi</w:t>
      </w:r>
      <w:r>
        <w:rPr>
          <w:rFonts w:ascii="Arial" w:eastAsia="Arial" w:hAnsi="Arial" w:cs="Arial"/>
          <w:b/>
          <w:color w:val="2B5A85"/>
          <w:spacing w:val="1"/>
          <w:sz w:val="44"/>
          <w:szCs w:val="44"/>
        </w:rPr>
        <w:t>n</w:t>
      </w:r>
      <w:r>
        <w:rPr>
          <w:rFonts w:ascii="Arial" w:eastAsia="Arial" w:hAnsi="Arial" w:cs="Arial"/>
          <w:b/>
          <w:color w:val="2B5A85"/>
          <w:sz w:val="44"/>
          <w:szCs w:val="44"/>
        </w:rPr>
        <w:t>g Im</w:t>
      </w:r>
      <w:r>
        <w:rPr>
          <w:rFonts w:ascii="Arial" w:eastAsia="Arial" w:hAnsi="Arial" w:cs="Arial"/>
          <w:b/>
          <w:color w:val="2B5A85"/>
          <w:spacing w:val="1"/>
          <w:sz w:val="44"/>
          <w:szCs w:val="44"/>
        </w:rPr>
        <w:t>p</w:t>
      </w:r>
      <w:r>
        <w:rPr>
          <w:rFonts w:ascii="Arial" w:eastAsia="Arial" w:hAnsi="Arial" w:cs="Arial"/>
          <w:b/>
          <w:color w:val="2B5A85"/>
          <w:sz w:val="44"/>
          <w:szCs w:val="44"/>
        </w:rPr>
        <w:t>le</w:t>
      </w:r>
      <w:r>
        <w:rPr>
          <w:rFonts w:ascii="Arial" w:eastAsia="Arial" w:hAnsi="Arial" w:cs="Arial"/>
          <w:b/>
          <w:color w:val="2B5A85"/>
          <w:spacing w:val="1"/>
          <w:sz w:val="44"/>
          <w:szCs w:val="44"/>
        </w:rPr>
        <w:t>m</w:t>
      </w:r>
      <w:r>
        <w:rPr>
          <w:rFonts w:ascii="Arial" w:eastAsia="Arial" w:hAnsi="Arial" w:cs="Arial"/>
          <w:b/>
          <w:color w:val="2B5A85"/>
          <w:sz w:val="44"/>
          <w:szCs w:val="44"/>
        </w:rPr>
        <w:t>ent</w:t>
      </w:r>
      <w:r>
        <w:rPr>
          <w:rFonts w:ascii="Arial" w:eastAsia="Arial" w:hAnsi="Arial" w:cs="Arial"/>
          <w:b/>
          <w:color w:val="2B5A85"/>
          <w:spacing w:val="1"/>
          <w:sz w:val="44"/>
          <w:szCs w:val="44"/>
        </w:rPr>
        <w:t>a</w:t>
      </w:r>
      <w:r>
        <w:rPr>
          <w:rFonts w:ascii="Arial" w:eastAsia="Arial" w:hAnsi="Arial" w:cs="Arial"/>
          <w:b/>
          <w:color w:val="2B5A85"/>
          <w:sz w:val="44"/>
          <w:szCs w:val="44"/>
        </w:rPr>
        <w:t>tion</w:t>
      </w:r>
      <w:r>
        <w:rPr>
          <w:rFonts w:ascii="Arial" w:eastAsia="Arial" w:hAnsi="Arial" w:cs="Arial"/>
          <w:b/>
          <w:color w:val="2B5A85"/>
          <w:spacing w:val="-32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color w:val="2B5A85"/>
          <w:sz w:val="44"/>
          <w:szCs w:val="44"/>
        </w:rPr>
        <w:t>Plan and</w:t>
      </w:r>
      <w:r>
        <w:rPr>
          <w:rFonts w:ascii="Arial" w:eastAsia="Arial" w:hAnsi="Arial" w:cs="Arial"/>
          <w:b/>
          <w:color w:val="2B5A85"/>
          <w:spacing w:val="-8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color w:val="2B5A85"/>
          <w:sz w:val="44"/>
          <w:szCs w:val="44"/>
        </w:rPr>
        <w:t>Marki</w:t>
      </w:r>
      <w:r>
        <w:rPr>
          <w:rFonts w:ascii="Arial" w:eastAsia="Arial" w:hAnsi="Arial" w:cs="Arial"/>
          <w:b/>
          <w:color w:val="2B5A85"/>
          <w:spacing w:val="3"/>
          <w:sz w:val="44"/>
          <w:szCs w:val="44"/>
        </w:rPr>
        <w:t>n</w:t>
      </w:r>
      <w:r>
        <w:rPr>
          <w:rFonts w:ascii="Arial" w:eastAsia="Arial" w:hAnsi="Arial" w:cs="Arial"/>
          <w:b/>
          <w:color w:val="2B5A85"/>
          <w:sz w:val="44"/>
          <w:szCs w:val="44"/>
        </w:rPr>
        <w:t>g</w:t>
      </w:r>
      <w:r>
        <w:rPr>
          <w:rFonts w:ascii="Arial" w:eastAsia="Arial" w:hAnsi="Arial" w:cs="Arial"/>
          <w:b/>
          <w:color w:val="2B5A85"/>
          <w:spacing w:val="-17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color w:val="2B5A85"/>
          <w:sz w:val="44"/>
          <w:szCs w:val="44"/>
        </w:rPr>
        <w:t>Pl</w:t>
      </w:r>
      <w:r>
        <w:rPr>
          <w:rFonts w:ascii="Arial" w:eastAsia="Arial" w:hAnsi="Arial" w:cs="Arial"/>
          <w:b/>
          <w:color w:val="2B5A85"/>
          <w:spacing w:val="1"/>
          <w:sz w:val="44"/>
          <w:szCs w:val="44"/>
        </w:rPr>
        <w:t>a</w:t>
      </w:r>
      <w:r>
        <w:rPr>
          <w:rFonts w:ascii="Arial" w:eastAsia="Arial" w:hAnsi="Arial" w:cs="Arial"/>
          <w:b/>
          <w:color w:val="2B5A85"/>
          <w:sz w:val="44"/>
          <w:szCs w:val="44"/>
        </w:rPr>
        <w:t>n</w:t>
      </w:r>
    </w:p>
    <w:p w:rsidR="00DA5384" w:rsidRDefault="00DA5384">
      <w:pPr>
        <w:spacing w:before="6" w:line="100" w:lineRule="exact"/>
        <w:rPr>
          <w:sz w:val="11"/>
          <w:szCs w:val="11"/>
        </w:rPr>
      </w:pPr>
    </w:p>
    <w:p w:rsidR="00DA5384" w:rsidRDefault="00DA5384">
      <w:pPr>
        <w:spacing w:line="200" w:lineRule="exact"/>
      </w:pPr>
    </w:p>
    <w:p w:rsidR="00DA5384" w:rsidRDefault="002D4E64">
      <w:pPr>
        <w:spacing w:before="3"/>
        <w:ind w:left="140"/>
        <w:rPr>
          <w:rFonts w:ascii="Arial" w:eastAsia="Arial" w:hAnsi="Arial" w:cs="Arial"/>
          <w:sz w:val="44"/>
          <w:szCs w:val="44"/>
        </w:rPr>
      </w:pPr>
      <w:r>
        <w:rPr>
          <w:rFonts w:ascii="Arial" w:eastAsia="Arial" w:hAnsi="Arial" w:cs="Arial"/>
          <w:b/>
          <w:color w:val="2B5A85"/>
          <w:sz w:val="44"/>
          <w:szCs w:val="44"/>
        </w:rPr>
        <w:t>Brand</w:t>
      </w:r>
      <w:r>
        <w:rPr>
          <w:rFonts w:ascii="Arial" w:eastAsia="Arial" w:hAnsi="Arial" w:cs="Arial"/>
          <w:b/>
          <w:color w:val="2B5A85"/>
          <w:spacing w:val="1"/>
          <w:sz w:val="44"/>
          <w:szCs w:val="44"/>
        </w:rPr>
        <w:t>i</w:t>
      </w:r>
      <w:r>
        <w:rPr>
          <w:rFonts w:ascii="Arial" w:eastAsia="Arial" w:hAnsi="Arial" w:cs="Arial"/>
          <w:b/>
          <w:color w:val="2B5A85"/>
          <w:sz w:val="44"/>
          <w:szCs w:val="44"/>
        </w:rPr>
        <w:t>ng</w:t>
      </w:r>
      <w:r>
        <w:rPr>
          <w:rFonts w:ascii="Arial" w:eastAsia="Arial" w:hAnsi="Arial" w:cs="Arial"/>
          <w:b/>
          <w:color w:val="2B5A85"/>
          <w:spacing w:val="-48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color w:val="2B5A85"/>
          <w:spacing w:val="2"/>
          <w:sz w:val="44"/>
          <w:szCs w:val="44"/>
        </w:rPr>
        <w:t>I</w:t>
      </w:r>
      <w:r>
        <w:rPr>
          <w:rFonts w:ascii="Arial" w:eastAsia="Arial" w:hAnsi="Arial" w:cs="Arial"/>
          <w:b/>
          <w:color w:val="2B5A85"/>
          <w:sz w:val="44"/>
          <w:szCs w:val="44"/>
        </w:rPr>
        <w:t>mp</w:t>
      </w:r>
      <w:r>
        <w:rPr>
          <w:rFonts w:ascii="Arial" w:eastAsia="Arial" w:hAnsi="Arial" w:cs="Arial"/>
          <w:b/>
          <w:color w:val="2B5A85"/>
          <w:spacing w:val="1"/>
          <w:sz w:val="44"/>
          <w:szCs w:val="44"/>
        </w:rPr>
        <w:t>l</w:t>
      </w:r>
      <w:r>
        <w:rPr>
          <w:rFonts w:ascii="Arial" w:eastAsia="Arial" w:hAnsi="Arial" w:cs="Arial"/>
          <w:b/>
          <w:color w:val="2B5A85"/>
          <w:sz w:val="44"/>
          <w:szCs w:val="44"/>
        </w:rPr>
        <w:t>e</w:t>
      </w:r>
      <w:r>
        <w:rPr>
          <w:rFonts w:ascii="Arial" w:eastAsia="Arial" w:hAnsi="Arial" w:cs="Arial"/>
          <w:b/>
          <w:color w:val="2B5A85"/>
          <w:spacing w:val="1"/>
          <w:sz w:val="44"/>
          <w:szCs w:val="44"/>
        </w:rPr>
        <w:t>m</w:t>
      </w:r>
      <w:r>
        <w:rPr>
          <w:rFonts w:ascii="Arial" w:eastAsia="Arial" w:hAnsi="Arial" w:cs="Arial"/>
          <w:b/>
          <w:color w:val="2B5A85"/>
          <w:sz w:val="44"/>
          <w:szCs w:val="44"/>
        </w:rPr>
        <w:t>ent</w:t>
      </w:r>
      <w:r>
        <w:rPr>
          <w:rFonts w:ascii="Arial" w:eastAsia="Arial" w:hAnsi="Arial" w:cs="Arial"/>
          <w:b/>
          <w:color w:val="2B5A85"/>
          <w:spacing w:val="1"/>
          <w:sz w:val="44"/>
          <w:szCs w:val="44"/>
        </w:rPr>
        <w:t>a</w:t>
      </w:r>
      <w:r>
        <w:rPr>
          <w:rFonts w:ascii="Arial" w:eastAsia="Arial" w:hAnsi="Arial" w:cs="Arial"/>
          <w:b/>
          <w:color w:val="2B5A85"/>
          <w:sz w:val="44"/>
          <w:szCs w:val="44"/>
        </w:rPr>
        <w:t>tion</w:t>
      </w:r>
      <w:r>
        <w:rPr>
          <w:rFonts w:ascii="Arial" w:eastAsia="Arial" w:hAnsi="Arial" w:cs="Arial"/>
          <w:b/>
          <w:color w:val="2B5A85"/>
          <w:spacing w:val="-31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color w:val="2B5A85"/>
          <w:sz w:val="44"/>
          <w:szCs w:val="44"/>
        </w:rPr>
        <w:t>Plan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r>
        <w:rPr>
          <w:sz w:val="22"/>
          <w:szCs w:val="22"/>
        </w:rPr>
        <w:t>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3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em</w:t>
      </w:r>
      <w:r>
        <w:rPr>
          <w:spacing w:val="-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(</w:t>
      </w:r>
      <w:r>
        <w:rPr>
          <w:spacing w:val="-1"/>
          <w:sz w:val="22"/>
          <w:szCs w:val="22"/>
        </w:rPr>
        <w:t>AD</w:t>
      </w:r>
      <w:r>
        <w:rPr>
          <w:sz w:val="22"/>
          <w:szCs w:val="22"/>
        </w:rPr>
        <w:t>S)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Sec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3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.</w:t>
      </w:r>
      <w:r>
        <w:rPr>
          <w:spacing w:val="-2"/>
          <w:sz w:val="22"/>
          <w:szCs w:val="22"/>
        </w:rPr>
        <w:t>3.</w:t>
      </w:r>
      <w:r>
        <w:rPr>
          <w:sz w:val="22"/>
          <w:szCs w:val="22"/>
        </w:rPr>
        <w:t>1,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ow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r>
        <w:rPr>
          <w:spacing w:val="-2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P</w:t>
      </w:r>
      <w:r>
        <w:rPr>
          <w:spacing w:val="-2"/>
          <w:sz w:val="22"/>
          <w:szCs w:val="22"/>
        </w:rPr>
        <w:t>l</w:t>
      </w:r>
      <w:r>
        <w:rPr>
          <w:sz w:val="22"/>
          <w:szCs w:val="22"/>
        </w:rPr>
        <w:t>an.</w:t>
      </w:r>
    </w:p>
    <w:p w:rsidR="00DA5384" w:rsidRDefault="00DA5384">
      <w:pPr>
        <w:spacing w:before="3" w:line="240" w:lineRule="exact"/>
        <w:rPr>
          <w:sz w:val="24"/>
          <w:szCs w:val="24"/>
        </w:rPr>
      </w:pPr>
    </w:p>
    <w:p w:rsidR="00DA5384" w:rsidRDefault="002D4E64">
      <w:pPr>
        <w:ind w:left="1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color w:val="2B5A85"/>
          <w:sz w:val="22"/>
          <w:szCs w:val="22"/>
        </w:rPr>
        <w:t>ro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j</w:t>
      </w:r>
      <w:r>
        <w:rPr>
          <w:rFonts w:ascii="Arial" w:eastAsia="Arial" w:hAnsi="Arial" w:cs="Arial"/>
          <w:b/>
          <w:color w:val="2B5A85"/>
          <w:sz w:val="22"/>
          <w:szCs w:val="22"/>
        </w:rPr>
        <w:t>e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color w:val="2B5A85"/>
          <w:sz w:val="22"/>
          <w:szCs w:val="22"/>
        </w:rPr>
        <w:t>t</w:t>
      </w:r>
      <w:r>
        <w:rPr>
          <w:rFonts w:ascii="Arial" w:eastAsia="Arial" w:hAnsi="Arial" w:cs="Arial"/>
          <w:b/>
          <w:color w:val="2B5A85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color w:val="2B5A85"/>
          <w:sz w:val="22"/>
          <w:szCs w:val="22"/>
        </w:rPr>
        <w:t>ame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 xml:space="preserve"> (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WA</w:t>
      </w:r>
      <w:r>
        <w:rPr>
          <w:spacing w:val="-1"/>
          <w:sz w:val="22"/>
          <w:szCs w:val="22"/>
        </w:rPr>
        <w:t>S</w:t>
      </w:r>
      <w:r>
        <w:rPr>
          <w:spacing w:val="-3"/>
          <w:sz w:val="22"/>
          <w:szCs w:val="22"/>
        </w:rPr>
        <w:t>H</w:t>
      </w:r>
      <w:r>
        <w:rPr>
          <w:spacing w:val="3"/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DA5384" w:rsidRDefault="00DA5384">
      <w:pPr>
        <w:spacing w:line="240" w:lineRule="exact"/>
        <w:rPr>
          <w:sz w:val="24"/>
          <w:szCs w:val="24"/>
        </w:rPr>
      </w:pPr>
    </w:p>
    <w:p w:rsidR="00DA5384" w:rsidRDefault="002D4E64">
      <w:pPr>
        <w:ind w:left="1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color w:val="2B5A85"/>
          <w:sz w:val="22"/>
          <w:szCs w:val="22"/>
        </w:rPr>
        <w:t>ran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z w:val="22"/>
          <w:szCs w:val="22"/>
        </w:rPr>
        <w:t>ng</w:t>
      </w:r>
    </w:p>
    <w:p w:rsidR="00DA5384" w:rsidRDefault="002D4E64">
      <w:pPr>
        <w:ind w:left="140" w:right="235"/>
        <w:rPr>
          <w:sz w:val="22"/>
          <w:szCs w:val="22"/>
        </w:rPr>
      </w:pP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ne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ance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can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e”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ons.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by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case ba</w:t>
      </w:r>
      <w:r>
        <w:rPr>
          <w:spacing w:val="1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k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der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pacing w:val="1"/>
          <w:sz w:val="22"/>
          <w:szCs w:val="22"/>
        </w:rPr>
        <w:t>ff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cer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(</w:t>
      </w:r>
      <w:r>
        <w:rPr>
          <w:spacing w:val="2"/>
          <w:sz w:val="22"/>
          <w:szCs w:val="22"/>
        </w:rPr>
        <w:t>T</w:t>
      </w:r>
      <w:r>
        <w:rPr>
          <w:spacing w:val="-1"/>
          <w:sz w:val="22"/>
          <w:szCs w:val="22"/>
        </w:rPr>
        <w:t>OCO</w:t>
      </w:r>
      <w:r>
        <w:rPr>
          <w:spacing w:val="1"/>
          <w:sz w:val="22"/>
          <w:szCs w:val="22"/>
        </w:rPr>
        <w:t>)</w:t>
      </w:r>
      <w:r>
        <w:rPr>
          <w:sz w:val="22"/>
          <w:szCs w:val="22"/>
        </w:rPr>
        <w:t>.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-3"/>
          <w:sz w:val="22"/>
          <w:szCs w:val="22"/>
        </w:rPr>
        <w:t xml:space="preserve"> 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os.</w:t>
      </w:r>
    </w:p>
    <w:p w:rsidR="00DA5384" w:rsidRDefault="00DA5384">
      <w:pPr>
        <w:spacing w:before="9" w:line="100" w:lineRule="exact"/>
        <w:rPr>
          <w:sz w:val="11"/>
          <w:szCs w:val="11"/>
        </w:rPr>
      </w:pPr>
    </w:p>
    <w:p w:rsidR="00DA5384" w:rsidRDefault="002D4E64">
      <w:pPr>
        <w:ind w:left="140"/>
        <w:rPr>
          <w:sz w:val="22"/>
          <w:szCs w:val="22"/>
        </w:rPr>
      </w:pP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ru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 a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e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.</w:t>
      </w:r>
      <w:r>
        <w:rPr>
          <w:b/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 xml:space="preserve">e and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</w:p>
    <w:p w:rsidR="00DA5384" w:rsidRDefault="002D4E64">
      <w:pPr>
        <w:spacing w:before="2"/>
        <w:ind w:left="140"/>
        <w:rPr>
          <w:sz w:val="22"/>
          <w:szCs w:val="22"/>
        </w:rPr>
      </w:pP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eha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ac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DA5384" w:rsidRDefault="00DA5384">
      <w:pPr>
        <w:spacing w:line="240" w:lineRule="exact"/>
        <w:rPr>
          <w:sz w:val="24"/>
          <w:szCs w:val="24"/>
        </w:rPr>
      </w:pPr>
    </w:p>
    <w:p w:rsidR="00DA5384" w:rsidRDefault="002D4E64">
      <w:pPr>
        <w:ind w:left="1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color w:val="2B5A85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iti</w:t>
      </w:r>
      <w:r>
        <w:rPr>
          <w:rFonts w:ascii="Arial" w:eastAsia="Arial" w:hAnsi="Arial" w:cs="Arial"/>
          <w:b/>
          <w:color w:val="2B5A85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z w:val="22"/>
          <w:szCs w:val="22"/>
        </w:rPr>
        <w:t>ng</w:t>
      </w:r>
      <w:r>
        <w:rPr>
          <w:rFonts w:ascii="Arial" w:eastAsia="Arial" w:hAnsi="Arial" w:cs="Arial"/>
          <w:b/>
          <w:color w:val="2B5A85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z w:val="22"/>
          <w:szCs w:val="22"/>
        </w:rPr>
        <w:t>n</w:t>
      </w:r>
      <w:r>
        <w:rPr>
          <w:rFonts w:ascii="Arial" w:eastAsia="Arial" w:hAnsi="Arial" w:cs="Arial"/>
          <w:b/>
          <w:color w:val="2B5A85"/>
          <w:spacing w:val="-1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color w:val="2B5A85"/>
          <w:sz w:val="22"/>
          <w:szCs w:val="22"/>
        </w:rPr>
        <w:t>e</w:t>
      </w:r>
      <w:r>
        <w:rPr>
          <w:rFonts w:ascii="Arial" w:eastAsia="Arial" w:hAnsi="Arial" w:cs="Arial"/>
          <w:b/>
          <w:color w:val="2B5A85"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z w:val="22"/>
          <w:szCs w:val="22"/>
        </w:rPr>
        <w:t>a</w:t>
      </w:r>
      <w:r>
        <w:rPr>
          <w:rFonts w:ascii="Arial" w:eastAsia="Arial" w:hAnsi="Arial" w:cs="Arial"/>
          <w:b/>
          <w:color w:val="2B5A85"/>
          <w:spacing w:val="-2"/>
          <w:sz w:val="22"/>
          <w:szCs w:val="22"/>
        </w:rPr>
        <w:t>l</w:t>
      </w:r>
      <w:r>
        <w:rPr>
          <w:rFonts w:ascii="Arial" w:eastAsia="Arial" w:hAnsi="Arial" w:cs="Arial"/>
          <w:b/>
          <w:color w:val="2B5A85"/>
          <w:sz w:val="22"/>
          <w:szCs w:val="22"/>
        </w:rPr>
        <w:t>s</w:t>
      </w:r>
      <w:r>
        <w:rPr>
          <w:rFonts w:ascii="Arial" w:eastAsia="Arial" w:hAnsi="Arial" w:cs="Arial"/>
          <w:b/>
          <w:color w:val="2B5A85"/>
          <w:spacing w:val="-1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z w:val="22"/>
          <w:szCs w:val="22"/>
        </w:rPr>
        <w:t>and</w:t>
      </w:r>
      <w:r>
        <w:rPr>
          <w:rFonts w:ascii="Arial" w:eastAsia="Arial" w:hAnsi="Arial" w:cs="Arial"/>
          <w:b/>
          <w:color w:val="2B5A85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color w:val="2B5A85"/>
          <w:sz w:val="22"/>
          <w:szCs w:val="22"/>
        </w:rPr>
        <w:t>ommu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z w:val="22"/>
          <w:szCs w:val="22"/>
        </w:rPr>
        <w:t>c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color w:val="2B5A85"/>
          <w:spacing w:val="-2"/>
          <w:sz w:val="22"/>
          <w:szCs w:val="22"/>
        </w:rPr>
        <w:t>t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color w:val="2B5A85"/>
          <w:sz w:val="22"/>
          <w:szCs w:val="22"/>
        </w:rPr>
        <w:t>s</w:t>
      </w:r>
    </w:p>
    <w:p w:rsidR="00DA5384" w:rsidRDefault="002D4E64">
      <w:pPr>
        <w:ind w:left="140" w:right="187"/>
        <w:rPr>
          <w:sz w:val="22"/>
          <w:szCs w:val="22"/>
        </w:rPr>
      </w:pP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 xml:space="preserve">to </w:t>
      </w:r>
      <w:r>
        <w:rPr>
          <w:sz w:val="22"/>
          <w:szCs w:val="22"/>
        </w:rPr>
        <w:t>be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uced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DA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-8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rs</w:t>
      </w:r>
      <w:r>
        <w:rPr>
          <w:sz w:val="22"/>
          <w:szCs w:val="22"/>
        </w:rPr>
        <w:t>’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pora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-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-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s.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or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ed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fo</w:t>
      </w:r>
      <w:r>
        <w:rPr>
          <w:sz w:val="22"/>
          <w:szCs w:val="22"/>
        </w:rPr>
        <w:t>r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3"/>
          <w:sz w:val="22"/>
          <w:szCs w:val="22"/>
        </w:rPr>
        <w:t>m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DA5384" w:rsidRDefault="00DA5384">
      <w:pPr>
        <w:spacing w:before="1" w:line="240" w:lineRule="exact"/>
        <w:rPr>
          <w:sz w:val="24"/>
          <w:szCs w:val="24"/>
        </w:rPr>
      </w:pPr>
    </w:p>
    <w:p w:rsidR="00DA5384" w:rsidRDefault="002D4E64">
      <w:pPr>
        <w:ind w:left="1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color w:val="2B5A85"/>
          <w:sz w:val="22"/>
          <w:szCs w:val="22"/>
        </w:rPr>
        <w:t>e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z w:val="22"/>
          <w:szCs w:val="22"/>
        </w:rPr>
        <w:t>red</w:t>
      </w:r>
      <w:r>
        <w:rPr>
          <w:rFonts w:ascii="Arial" w:eastAsia="Arial" w:hAnsi="Arial" w:cs="Arial"/>
          <w:b/>
          <w:color w:val="2B5A85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z w:val="22"/>
          <w:szCs w:val="22"/>
        </w:rPr>
        <w:t>L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color w:val="2B5A85"/>
          <w:sz w:val="22"/>
          <w:szCs w:val="22"/>
        </w:rPr>
        <w:t>el</w:t>
      </w:r>
      <w:r>
        <w:rPr>
          <w:rFonts w:ascii="Arial" w:eastAsia="Arial" w:hAnsi="Arial" w:cs="Arial"/>
          <w:b/>
          <w:color w:val="2B5A85"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z w:val="22"/>
          <w:szCs w:val="22"/>
        </w:rPr>
        <w:t>f</w:t>
      </w:r>
      <w:r>
        <w:rPr>
          <w:rFonts w:ascii="Arial" w:eastAsia="Arial" w:hAnsi="Arial" w:cs="Arial"/>
          <w:b/>
          <w:color w:val="2B5A85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V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z w:val="22"/>
          <w:szCs w:val="22"/>
        </w:rPr>
        <w:t>b</w:t>
      </w:r>
      <w:r>
        <w:rPr>
          <w:rFonts w:ascii="Arial" w:eastAsia="Arial" w:hAnsi="Arial" w:cs="Arial"/>
          <w:b/>
          <w:color w:val="2B5A85"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pacing w:val="3"/>
          <w:sz w:val="22"/>
          <w:szCs w:val="22"/>
        </w:rPr>
        <w:t>t</w:t>
      </w:r>
      <w:r>
        <w:rPr>
          <w:rFonts w:ascii="Arial" w:eastAsia="Arial" w:hAnsi="Arial" w:cs="Arial"/>
          <w:b/>
          <w:color w:val="2B5A85"/>
          <w:sz w:val="22"/>
          <w:szCs w:val="22"/>
        </w:rPr>
        <w:t>y</w:t>
      </w:r>
    </w:p>
    <w:p w:rsidR="00DA5384" w:rsidRDefault="002D4E64">
      <w:pPr>
        <w:ind w:left="140" w:right="98"/>
        <w:rPr>
          <w:sz w:val="22"/>
          <w:szCs w:val="22"/>
        </w:rPr>
      </w:pP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SH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ect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el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b</w:t>
      </w:r>
      <w:r>
        <w:rPr>
          <w:spacing w:val="-1"/>
          <w:sz w:val="22"/>
          <w:szCs w:val="22"/>
        </w:rPr>
        <w:t>ili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at bo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v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s—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has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ss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 peop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”</w:t>
      </w:r>
      <w:r>
        <w:rPr>
          <w:spacing w:val="-2"/>
          <w:sz w:val="22"/>
          <w:szCs w:val="22"/>
        </w:rPr>
        <w:t>—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.</w:t>
      </w:r>
      <w:r>
        <w:rPr>
          <w:spacing w:val="-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den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od</w:t>
      </w:r>
      <w:r>
        <w:rPr>
          <w:spacing w:val="-1"/>
          <w:sz w:val="22"/>
          <w:szCs w:val="22"/>
        </w:rPr>
        <w:t>iti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and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ns</w:t>
      </w:r>
      <w:r>
        <w:rPr>
          <w:sz w:val="22"/>
          <w:szCs w:val="22"/>
        </w:rPr>
        <w:t>;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b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s,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eb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ona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s;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DA5384" w:rsidRDefault="00DA5384">
      <w:pPr>
        <w:spacing w:before="3" w:line="240" w:lineRule="exact"/>
        <w:rPr>
          <w:sz w:val="24"/>
          <w:szCs w:val="24"/>
        </w:rPr>
      </w:pPr>
    </w:p>
    <w:p w:rsidR="00DA5384" w:rsidRDefault="002D4E64">
      <w:pPr>
        <w:ind w:left="1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z w:val="22"/>
          <w:szCs w:val="22"/>
        </w:rPr>
        <w:t>rga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z w:val="22"/>
          <w:szCs w:val="22"/>
        </w:rPr>
        <w:t>za</w:t>
      </w:r>
      <w:r>
        <w:rPr>
          <w:rFonts w:ascii="Arial" w:eastAsia="Arial" w:hAnsi="Arial" w:cs="Arial"/>
          <w:b/>
          <w:color w:val="2B5A85"/>
          <w:spacing w:val="-2"/>
          <w:sz w:val="22"/>
          <w:szCs w:val="22"/>
        </w:rPr>
        <w:t>t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color w:val="2B5A85"/>
          <w:sz w:val="22"/>
          <w:szCs w:val="22"/>
        </w:rPr>
        <w:t>s</w:t>
      </w:r>
      <w:r>
        <w:rPr>
          <w:rFonts w:ascii="Arial" w:eastAsia="Arial" w:hAnsi="Arial" w:cs="Arial"/>
          <w:b/>
          <w:color w:val="2B5A85"/>
          <w:spacing w:val="-10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T</w:t>
      </w:r>
      <w:r>
        <w:rPr>
          <w:rFonts w:ascii="Arial" w:eastAsia="Arial" w:hAnsi="Arial" w:cs="Arial"/>
          <w:b/>
          <w:color w:val="2B5A85"/>
          <w:sz w:val="22"/>
          <w:szCs w:val="22"/>
        </w:rPr>
        <w:t>o</w:t>
      </w:r>
      <w:proofErr w:type="gramEnd"/>
      <w:r>
        <w:rPr>
          <w:rFonts w:ascii="Arial" w:eastAsia="Arial" w:hAnsi="Arial" w:cs="Arial"/>
          <w:b/>
          <w:color w:val="2B5A85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color w:val="2B5A85"/>
          <w:sz w:val="22"/>
          <w:szCs w:val="22"/>
        </w:rPr>
        <w:t>e</w:t>
      </w:r>
      <w:r>
        <w:rPr>
          <w:rFonts w:ascii="Arial" w:eastAsia="Arial" w:hAnsi="Arial" w:cs="Arial"/>
          <w:b/>
          <w:color w:val="2B5A85"/>
          <w:spacing w:val="-9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-8"/>
          <w:sz w:val="22"/>
          <w:szCs w:val="22"/>
        </w:rPr>
        <w:t>A</w:t>
      </w:r>
      <w:r>
        <w:rPr>
          <w:rFonts w:ascii="Arial" w:eastAsia="Arial" w:hAnsi="Arial" w:cs="Arial"/>
          <w:b/>
          <w:color w:val="2B5A85"/>
          <w:sz w:val="22"/>
          <w:szCs w:val="22"/>
        </w:rPr>
        <w:t>c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k</w:t>
      </w:r>
      <w:r>
        <w:rPr>
          <w:rFonts w:ascii="Arial" w:eastAsia="Arial" w:hAnsi="Arial" w:cs="Arial"/>
          <w:b/>
          <w:color w:val="2B5A85"/>
          <w:sz w:val="22"/>
          <w:szCs w:val="22"/>
        </w:rPr>
        <w:t>n</w:t>
      </w:r>
      <w:r>
        <w:rPr>
          <w:rFonts w:ascii="Arial" w:eastAsia="Arial" w:hAnsi="Arial" w:cs="Arial"/>
          <w:b/>
          <w:color w:val="2B5A85"/>
          <w:spacing w:val="-6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pacing w:val="3"/>
          <w:sz w:val="22"/>
          <w:szCs w:val="22"/>
        </w:rPr>
        <w:t>w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l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ed</w:t>
      </w:r>
      <w:r>
        <w:rPr>
          <w:rFonts w:ascii="Arial" w:eastAsia="Arial" w:hAnsi="Arial" w:cs="Arial"/>
          <w:b/>
          <w:color w:val="2B5A85"/>
          <w:sz w:val="22"/>
          <w:szCs w:val="22"/>
        </w:rPr>
        <w:t>g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color w:val="2B5A85"/>
          <w:sz w:val="22"/>
          <w:szCs w:val="22"/>
        </w:rPr>
        <w:t>d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no</w:t>
      </w:r>
      <w:r>
        <w:rPr>
          <w:spacing w:val="-3"/>
          <w:sz w:val="22"/>
          <w:szCs w:val="22"/>
        </w:rPr>
        <w:t>w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</w:t>
      </w:r>
      <w:r>
        <w:rPr>
          <w:spacing w:val="-4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5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z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-2"/>
          <w:sz w:val="22"/>
          <w:szCs w:val="22"/>
        </w:rPr>
        <w:t>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e.</w:t>
      </w:r>
    </w:p>
    <w:p w:rsidR="00DA5384" w:rsidRDefault="00DA5384">
      <w:pPr>
        <w:spacing w:before="3" w:line="240" w:lineRule="exact"/>
        <w:rPr>
          <w:sz w:val="24"/>
          <w:szCs w:val="24"/>
        </w:rPr>
      </w:pPr>
    </w:p>
    <w:p w:rsidR="00DA5384" w:rsidRDefault="002D4E64">
      <w:pPr>
        <w:ind w:left="1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color w:val="2B5A85"/>
          <w:sz w:val="22"/>
          <w:szCs w:val="22"/>
        </w:rPr>
        <w:t>ran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z w:val="22"/>
          <w:szCs w:val="22"/>
        </w:rPr>
        <w:t>ng</w:t>
      </w:r>
      <w:r>
        <w:rPr>
          <w:rFonts w:ascii="Arial" w:eastAsia="Arial" w:hAnsi="Arial" w:cs="Arial"/>
          <w:b/>
          <w:color w:val="2B5A85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z w:val="22"/>
          <w:szCs w:val="22"/>
        </w:rPr>
        <w:t>m</w:t>
      </w:r>
      <w:r>
        <w:rPr>
          <w:rFonts w:ascii="Arial" w:eastAsia="Arial" w:hAnsi="Arial" w:cs="Arial"/>
          <w:b/>
          <w:color w:val="2B5A85"/>
          <w:spacing w:val="-2"/>
          <w:sz w:val="22"/>
          <w:szCs w:val="22"/>
        </w:rPr>
        <w:t>p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color w:val="2B5A85"/>
          <w:sz w:val="22"/>
          <w:szCs w:val="22"/>
        </w:rPr>
        <w:t>eme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color w:val="2B5A85"/>
          <w:sz w:val="22"/>
          <w:szCs w:val="22"/>
        </w:rPr>
        <w:t>a</w:t>
      </w:r>
      <w:r>
        <w:rPr>
          <w:rFonts w:ascii="Arial" w:eastAsia="Arial" w:hAnsi="Arial" w:cs="Arial"/>
          <w:b/>
          <w:color w:val="2B5A85"/>
          <w:spacing w:val="-2"/>
          <w:sz w:val="22"/>
          <w:szCs w:val="22"/>
        </w:rPr>
        <w:t>t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z w:val="22"/>
          <w:szCs w:val="22"/>
        </w:rPr>
        <w:t xml:space="preserve">on 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color w:val="2B5A85"/>
          <w:sz w:val="22"/>
          <w:szCs w:val="22"/>
        </w:rPr>
        <w:t>an</w:t>
      </w:r>
    </w:p>
    <w:p w:rsidR="00DA5384" w:rsidRDefault="002D4E64">
      <w:pPr>
        <w:spacing w:before="1" w:line="240" w:lineRule="exact"/>
        <w:ind w:left="140" w:right="355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DA</w:t>
      </w:r>
      <w:r>
        <w:rPr>
          <w:sz w:val="22"/>
          <w:szCs w:val="22"/>
        </w:rPr>
        <w:t>I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eam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unde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ands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”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par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nersh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et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ve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hen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pub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hose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4"/>
          <w:sz w:val="22"/>
          <w:szCs w:val="22"/>
        </w:rPr>
        <w:t xml:space="preserve"> m</w:t>
      </w:r>
      <w:r>
        <w:rPr>
          <w:spacing w:val="-2"/>
          <w:sz w:val="22"/>
          <w:szCs w:val="22"/>
        </w:rPr>
        <w:t>os</w:t>
      </w:r>
      <w:r>
        <w:rPr>
          <w:sz w:val="22"/>
          <w:szCs w:val="22"/>
        </w:rPr>
        <w:t>t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e,</w:t>
      </w:r>
    </w:p>
    <w:p w:rsidR="00DA5384" w:rsidRDefault="002D4E64">
      <w:pPr>
        <w:spacing w:before="2" w:line="240" w:lineRule="exact"/>
        <w:ind w:left="140" w:right="285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-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pacing w:val="-2"/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Pl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of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gh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gh</w:t>
      </w:r>
      <w:r>
        <w:rPr>
          <w:sz w:val="22"/>
          <w:szCs w:val="22"/>
        </w:rPr>
        <w:t>t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pacing w:val="-2"/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cal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y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DA5384" w:rsidRDefault="00DA5384">
      <w:pPr>
        <w:spacing w:before="9" w:line="100" w:lineRule="exact"/>
        <w:rPr>
          <w:sz w:val="11"/>
          <w:szCs w:val="11"/>
        </w:rPr>
      </w:pPr>
    </w:p>
    <w:p w:rsidR="00DA5384" w:rsidRDefault="002D4E64">
      <w:pPr>
        <w:ind w:left="140" w:right="137"/>
        <w:rPr>
          <w:sz w:val="22"/>
          <w:szCs w:val="22"/>
        </w:rPr>
      </w:pP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gh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endo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il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and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en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“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can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peo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.</w:t>
      </w:r>
      <w:r>
        <w:rPr>
          <w:sz w:val="22"/>
          <w:szCs w:val="22"/>
        </w:rPr>
        <w:t>”</w:t>
      </w:r>
      <w:r>
        <w:rPr>
          <w:spacing w:val="-4"/>
          <w:sz w:val="22"/>
          <w:szCs w:val="22"/>
        </w:rPr>
        <w:t xml:space="preserve"> I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cy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and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s.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DA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ho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ffi</w:t>
      </w:r>
      <w:r>
        <w:rPr>
          <w:sz w:val="22"/>
          <w:szCs w:val="22"/>
        </w:rPr>
        <w:t>ce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eam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 po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br</w:t>
      </w:r>
      <w:r>
        <w:rPr>
          <w:sz w:val="22"/>
          <w:szCs w:val="22"/>
        </w:rPr>
        <w:t>and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WA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pub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ns</w:t>
      </w:r>
      <w:r>
        <w:rPr>
          <w:sz w:val="22"/>
          <w:szCs w:val="22"/>
        </w:rPr>
        <w:t>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od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h </w:t>
      </w:r>
      <w:proofErr w:type="gramStart"/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proofErr w:type="gramEnd"/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anda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  <w:r>
        <w:rPr>
          <w:spacing w:val="-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am</w:t>
      </w:r>
      <w:r>
        <w:rPr>
          <w:spacing w:val="-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st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WA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H 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ewing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-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nal</w:t>
      </w:r>
      <w:r>
        <w:rPr>
          <w:spacing w:val="-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proofErr w:type="gramStart"/>
      <w:r>
        <w:rPr>
          <w:sz w:val="22"/>
          <w:szCs w:val="22"/>
        </w:rPr>
        <w:t xml:space="preserve">and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am</w:t>
      </w:r>
      <w:proofErr w:type="gramEnd"/>
      <w:r>
        <w:rPr>
          <w:spacing w:val="-22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DA5384" w:rsidRDefault="00DA5384">
      <w:pPr>
        <w:spacing w:line="240" w:lineRule="exact"/>
        <w:rPr>
          <w:sz w:val="24"/>
          <w:szCs w:val="24"/>
        </w:rPr>
      </w:pPr>
    </w:p>
    <w:p w:rsidR="00DA5384" w:rsidRDefault="002D4E64">
      <w:pPr>
        <w:ind w:left="1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H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z w:val="22"/>
          <w:szCs w:val="22"/>
        </w:rPr>
        <w:t>w</w:t>
      </w:r>
      <w:r>
        <w:rPr>
          <w:rFonts w:ascii="Arial" w:eastAsia="Arial" w:hAnsi="Arial" w:cs="Arial"/>
          <w:b/>
          <w:color w:val="2B5A85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color w:val="2B5A85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pacing w:val="-1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n</w:t>
      </w:r>
      <w:r>
        <w:rPr>
          <w:rFonts w:ascii="Arial" w:eastAsia="Arial" w:hAnsi="Arial" w:cs="Arial"/>
          <w:b/>
          <w:color w:val="2B5A85"/>
          <w:sz w:val="22"/>
          <w:szCs w:val="22"/>
        </w:rPr>
        <w:t>c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z w:val="22"/>
          <w:szCs w:val="22"/>
        </w:rPr>
        <w:t>r</w:t>
      </w:r>
      <w:r>
        <w:rPr>
          <w:rFonts w:ascii="Arial" w:eastAsia="Arial" w:hAnsi="Arial" w:cs="Arial"/>
          <w:b/>
          <w:color w:val="2B5A85"/>
          <w:spacing w:val="-2"/>
          <w:sz w:val="22"/>
          <w:szCs w:val="22"/>
        </w:rPr>
        <w:t>p</w:t>
      </w:r>
      <w:r>
        <w:rPr>
          <w:rFonts w:ascii="Arial" w:eastAsia="Arial" w:hAnsi="Arial" w:cs="Arial"/>
          <w:b/>
          <w:color w:val="2B5A85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pacing w:val="-2"/>
          <w:sz w:val="22"/>
          <w:szCs w:val="22"/>
        </w:rPr>
        <w:t>r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a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color w:val="2B5A85"/>
          <w:sz w:val="22"/>
          <w:szCs w:val="22"/>
        </w:rPr>
        <w:t>e</w:t>
      </w:r>
      <w:r>
        <w:rPr>
          <w:rFonts w:ascii="Arial" w:eastAsia="Arial" w:hAnsi="Arial" w:cs="Arial"/>
          <w:b/>
          <w:color w:val="2B5A85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h</w:t>
      </w:r>
      <w:r>
        <w:rPr>
          <w:rFonts w:ascii="Arial" w:eastAsia="Arial" w:hAnsi="Arial" w:cs="Arial"/>
          <w:b/>
          <w:color w:val="2B5A85"/>
          <w:sz w:val="22"/>
          <w:szCs w:val="22"/>
        </w:rPr>
        <w:t>e</w:t>
      </w:r>
      <w:r>
        <w:rPr>
          <w:rFonts w:ascii="Arial" w:eastAsia="Arial" w:hAnsi="Arial" w:cs="Arial"/>
          <w:b/>
          <w:color w:val="2B5A85"/>
          <w:spacing w:val="-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M</w:t>
      </w:r>
      <w:r>
        <w:rPr>
          <w:rFonts w:ascii="Arial" w:eastAsia="Arial" w:hAnsi="Arial" w:cs="Arial"/>
          <w:b/>
          <w:color w:val="2B5A85"/>
          <w:sz w:val="22"/>
          <w:szCs w:val="22"/>
        </w:rPr>
        <w:t>e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s</w:t>
      </w:r>
      <w:r>
        <w:rPr>
          <w:rFonts w:ascii="Arial" w:eastAsia="Arial" w:hAnsi="Arial" w:cs="Arial"/>
          <w:b/>
          <w:color w:val="2B5A85"/>
          <w:sz w:val="22"/>
          <w:szCs w:val="22"/>
        </w:rPr>
        <w:t>s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a</w:t>
      </w:r>
      <w:r>
        <w:rPr>
          <w:rFonts w:ascii="Arial" w:eastAsia="Arial" w:hAnsi="Arial" w:cs="Arial"/>
          <w:b/>
          <w:color w:val="2B5A85"/>
          <w:sz w:val="22"/>
          <w:szCs w:val="22"/>
        </w:rPr>
        <w:t>ge</w:t>
      </w:r>
    </w:p>
    <w:p w:rsidR="00DA5384" w:rsidRDefault="002D4E64">
      <w:pPr>
        <w:ind w:left="140" w:right="468"/>
        <w:rPr>
          <w:sz w:val="22"/>
          <w:szCs w:val="22"/>
        </w:rPr>
        <w:sectPr w:rsidR="00DA5384">
          <w:headerReference w:type="default" r:id="rId9"/>
          <w:footerReference w:type="default" r:id="rId10"/>
          <w:pgSz w:w="12240" w:h="15840"/>
          <w:pgMar w:top="1100" w:right="1300" w:bottom="280" w:left="1300" w:header="736" w:footer="567" w:gutter="0"/>
          <w:pgNumType w:start="1"/>
          <w:cols w:space="720"/>
        </w:sectPr>
      </w:pP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“T</w:t>
      </w:r>
      <w:r>
        <w:rPr>
          <w:spacing w:val="-3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ance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can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e”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 xml:space="preserve">on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ef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ar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ra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-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be con</w:t>
      </w:r>
      <w:r>
        <w:rPr>
          <w:spacing w:val="1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se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by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case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k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der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pacing w:val="1"/>
          <w:sz w:val="22"/>
          <w:szCs w:val="22"/>
        </w:rPr>
        <w:t>ff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(</w:t>
      </w:r>
      <w:r>
        <w:rPr>
          <w:spacing w:val="2"/>
          <w:sz w:val="22"/>
          <w:szCs w:val="22"/>
        </w:rPr>
        <w:t>T</w:t>
      </w:r>
      <w:r>
        <w:rPr>
          <w:spacing w:val="-1"/>
          <w:sz w:val="22"/>
          <w:szCs w:val="22"/>
        </w:rPr>
        <w:t>OCOR</w:t>
      </w:r>
      <w:r>
        <w:rPr>
          <w:sz w:val="22"/>
          <w:szCs w:val="22"/>
        </w:rPr>
        <w:t>)</w:t>
      </w:r>
      <w:r>
        <w:rPr>
          <w:spacing w:val="-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1"/>
          <w:sz w:val="22"/>
          <w:szCs w:val="22"/>
        </w:rPr>
        <w:t>OCO</w:t>
      </w:r>
      <w:r>
        <w:rPr>
          <w:sz w:val="22"/>
          <w:szCs w:val="22"/>
        </w:rPr>
        <w:t>.</w:t>
      </w:r>
    </w:p>
    <w:p w:rsidR="00DA5384" w:rsidRDefault="00DA5384">
      <w:pPr>
        <w:spacing w:before="3" w:line="280" w:lineRule="exact"/>
        <w:rPr>
          <w:sz w:val="28"/>
          <w:szCs w:val="28"/>
        </w:rPr>
      </w:pPr>
    </w:p>
    <w:p w:rsidR="00DA5384" w:rsidRDefault="002D4E64">
      <w:pPr>
        <w:spacing w:before="32"/>
        <w:ind w:left="1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H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z w:val="22"/>
          <w:szCs w:val="22"/>
        </w:rPr>
        <w:t>w</w:t>
      </w:r>
      <w:r>
        <w:rPr>
          <w:rFonts w:ascii="Arial" w:eastAsia="Arial" w:hAnsi="Arial" w:cs="Arial"/>
          <w:b/>
          <w:color w:val="2B5A85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color w:val="2B5A85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color w:val="2B5A85"/>
          <w:sz w:val="22"/>
          <w:szCs w:val="22"/>
        </w:rPr>
        <w:t>u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bl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z w:val="22"/>
          <w:szCs w:val="22"/>
        </w:rPr>
        <w:t>c</w:t>
      </w:r>
      <w:r>
        <w:rPr>
          <w:rFonts w:ascii="Arial" w:eastAsia="Arial" w:hAnsi="Arial" w:cs="Arial"/>
          <w:b/>
          <w:color w:val="2B5A85"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z w:val="22"/>
          <w:szCs w:val="22"/>
        </w:rPr>
        <w:t>ze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color w:val="2B5A85"/>
          <w:sz w:val="22"/>
          <w:szCs w:val="22"/>
        </w:rPr>
        <w:t>he</w:t>
      </w:r>
      <w:r>
        <w:rPr>
          <w:rFonts w:ascii="Arial" w:eastAsia="Arial" w:hAnsi="Arial" w:cs="Arial"/>
          <w:b/>
          <w:color w:val="2B5A85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color w:val="2B5A85"/>
          <w:sz w:val="22"/>
          <w:szCs w:val="22"/>
        </w:rPr>
        <w:t>ct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v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it</w:t>
      </w:r>
      <w:r>
        <w:rPr>
          <w:rFonts w:ascii="Arial" w:eastAsia="Arial" w:hAnsi="Arial" w:cs="Arial"/>
          <w:b/>
          <w:color w:val="2B5A85"/>
          <w:sz w:val="22"/>
          <w:szCs w:val="22"/>
        </w:rPr>
        <w:t>y</w:t>
      </w:r>
    </w:p>
    <w:p w:rsidR="00DA5384" w:rsidRDefault="002D4E64">
      <w:pPr>
        <w:spacing w:line="240" w:lineRule="exact"/>
        <w:ind w:left="140" w:right="469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how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ub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WA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us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.</w:t>
      </w:r>
    </w:p>
    <w:p w:rsidR="00DA5384" w:rsidRDefault="00DA5384">
      <w:pPr>
        <w:spacing w:before="9" w:line="100" w:lineRule="exact"/>
        <w:rPr>
          <w:sz w:val="11"/>
          <w:szCs w:val="11"/>
        </w:rPr>
      </w:pPr>
    </w:p>
    <w:p w:rsidR="00DA5384" w:rsidRDefault="002D4E64">
      <w:pPr>
        <w:ind w:left="14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color w:val="2B5A85"/>
        </w:rPr>
        <w:t>A</w:t>
      </w:r>
      <w:r>
        <w:rPr>
          <w:rFonts w:ascii="Arial" w:eastAsia="Arial" w:hAnsi="Arial" w:cs="Arial"/>
          <w:b/>
          <w:i/>
          <w:color w:val="2B5A85"/>
          <w:spacing w:val="1"/>
        </w:rPr>
        <w:t>u</w:t>
      </w:r>
      <w:r>
        <w:rPr>
          <w:rFonts w:ascii="Arial" w:eastAsia="Arial" w:hAnsi="Arial" w:cs="Arial"/>
          <w:b/>
          <w:i/>
          <w:color w:val="2B5A85"/>
        </w:rPr>
        <w:t>diences</w:t>
      </w:r>
    </w:p>
    <w:p w:rsidR="00DA5384" w:rsidRDefault="002D4E64">
      <w:pPr>
        <w:spacing w:before="1" w:line="240" w:lineRule="exact"/>
        <w:ind w:left="140" w:right="348"/>
        <w:rPr>
          <w:sz w:val="22"/>
          <w:szCs w:val="22"/>
        </w:rPr>
      </w:pPr>
      <w:r>
        <w:rPr>
          <w:sz w:val="22"/>
          <w:szCs w:val="22"/>
        </w:rPr>
        <w:t>Su</w:t>
      </w:r>
      <w:r>
        <w:rPr>
          <w:spacing w:val="-3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va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I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WA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et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and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pub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-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spon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p.</w:t>
      </w:r>
    </w:p>
    <w:p w:rsidR="00DA5384" w:rsidRDefault="00DA5384">
      <w:pPr>
        <w:spacing w:before="9" w:line="100" w:lineRule="exact"/>
        <w:rPr>
          <w:sz w:val="11"/>
          <w:szCs w:val="11"/>
        </w:rPr>
      </w:pPr>
    </w:p>
    <w:p w:rsidR="00DA5384" w:rsidRDefault="002D4E64">
      <w:pPr>
        <w:ind w:left="140"/>
        <w:rPr>
          <w:sz w:val="22"/>
          <w:szCs w:val="22"/>
        </w:rPr>
      </w:pP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m</w:t>
      </w:r>
      <w:r>
        <w:rPr>
          <w:b/>
          <w:sz w:val="22"/>
          <w:szCs w:val="22"/>
        </w:rPr>
        <w:t>ary A</w:t>
      </w:r>
      <w:r>
        <w:rPr>
          <w:b/>
          <w:spacing w:val="-1"/>
          <w:sz w:val="22"/>
          <w:szCs w:val="22"/>
        </w:rPr>
        <w:t>u</w:t>
      </w:r>
      <w:r>
        <w:rPr>
          <w:b/>
          <w:spacing w:val="-3"/>
          <w:sz w:val="22"/>
          <w:szCs w:val="22"/>
        </w:rPr>
        <w:t>d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en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 xml:space="preserve">e: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 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WA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H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eho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c.</w:t>
      </w:r>
    </w:p>
    <w:p w:rsidR="00DA5384" w:rsidRDefault="00DA5384">
      <w:pPr>
        <w:spacing w:before="1" w:line="120" w:lineRule="exact"/>
        <w:rPr>
          <w:sz w:val="12"/>
          <w:szCs w:val="12"/>
        </w:rPr>
      </w:pPr>
    </w:p>
    <w:p w:rsidR="00DA5384" w:rsidRDefault="002D4E64">
      <w:pPr>
        <w:ind w:left="140"/>
        <w:rPr>
          <w:sz w:val="22"/>
          <w:szCs w:val="22"/>
        </w:rPr>
      </w:pPr>
      <w:r>
        <w:rPr>
          <w:b/>
          <w:sz w:val="22"/>
          <w:szCs w:val="22"/>
        </w:rPr>
        <w:t>Secondary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e</w:t>
      </w:r>
      <w:r>
        <w:rPr>
          <w:b/>
          <w:spacing w:val="-2"/>
          <w:sz w:val="22"/>
          <w:szCs w:val="22"/>
        </w:rPr>
        <w:t>n</w:t>
      </w:r>
      <w:r>
        <w:rPr>
          <w:b/>
          <w:sz w:val="22"/>
          <w:szCs w:val="22"/>
        </w:rPr>
        <w:t>ce:</w:t>
      </w:r>
      <w:r>
        <w:rPr>
          <w:b/>
          <w:spacing w:val="-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oduced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i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r>
        <w:rPr>
          <w:sz w:val="22"/>
          <w:szCs w:val="22"/>
        </w:rPr>
        <w:t>WA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 xml:space="preserve"> 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U.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ono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U.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s.</w:t>
      </w:r>
    </w:p>
    <w:p w:rsidR="00DA5384" w:rsidRDefault="00DA5384">
      <w:pPr>
        <w:spacing w:before="2" w:line="120" w:lineRule="exact"/>
        <w:rPr>
          <w:sz w:val="12"/>
          <w:szCs w:val="12"/>
        </w:rPr>
      </w:pPr>
    </w:p>
    <w:p w:rsidR="00DA5384" w:rsidRDefault="002D4E64">
      <w:pPr>
        <w:ind w:left="14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color w:val="2B5A85"/>
          <w:spacing w:val="-3"/>
        </w:rPr>
        <w:t>M</w:t>
      </w:r>
      <w:r>
        <w:rPr>
          <w:rFonts w:ascii="Arial" w:eastAsia="Arial" w:hAnsi="Arial" w:cs="Arial"/>
          <w:b/>
          <w:i/>
          <w:color w:val="2B5A85"/>
          <w:spacing w:val="2"/>
        </w:rPr>
        <w:t>e</w:t>
      </w:r>
      <w:r>
        <w:rPr>
          <w:rFonts w:ascii="Arial" w:eastAsia="Arial" w:hAnsi="Arial" w:cs="Arial"/>
          <w:b/>
          <w:i/>
          <w:color w:val="2B5A85"/>
        </w:rPr>
        <w:t>s</w:t>
      </w:r>
      <w:r>
        <w:rPr>
          <w:rFonts w:ascii="Arial" w:eastAsia="Arial" w:hAnsi="Arial" w:cs="Arial"/>
          <w:b/>
          <w:i/>
          <w:color w:val="2B5A85"/>
          <w:spacing w:val="1"/>
        </w:rPr>
        <w:t>s</w:t>
      </w:r>
      <w:r>
        <w:rPr>
          <w:rFonts w:ascii="Arial" w:eastAsia="Arial" w:hAnsi="Arial" w:cs="Arial"/>
          <w:b/>
          <w:i/>
          <w:color w:val="2B5A85"/>
        </w:rPr>
        <w:t>ages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WA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DA</w:t>
      </w:r>
      <w:r>
        <w:rPr>
          <w:sz w:val="22"/>
          <w:szCs w:val="22"/>
        </w:rPr>
        <w:t>I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DA5384" w:rsidRDefault="002D4E64">
      <w:pPr>
        <w:spacing w:before="1"/>
        <w:ind w:left="140" w:right="254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WA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s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er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-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can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peo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”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.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The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8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pacing w:val="-1"/>
          <w:sz w:val="22"/>
          <w:szCs w:val="22"/>
        </w:rPr>
        <w:t>li</w:t>
      </w:r>
      <w:r>
        <w:rPr>
          <w:sz w:val="22"/>
          <w:szCs w:val="22"/>
        </w:rPr>
        <w:t>sh and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ne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ench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-2"/>
          <w:sz w:val="22"/>
          <w:szCs w:val="22"/>
        </w:rPr>
        <w:t xml:space="preserve"> </w:t>
      </w:r>
      <w:r>
        <w:rPr>
          <w:spacing w:val="-7"/>
          <w:sz w:val="22"/>
          <w:szCs w:val="22"/>
        </w:rPr>
        <w:t>a</w:t>
      </w:r>
      <w:r>
        <w:rPr>
          <w:spacing w:val="-5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wil</w:t>
      </w:r>
      <w:r>
        <w:rPr>
          <w:sz w:val="22"/>
          <w:szCs w:val="22"/>
        </w:rPr>
        <w:t>l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 and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3"/>
          <w:sz w:val="22"/>
          <w:szCs w:val="22"/>
        </w:rPr>
        <w:t>m</w:t>
      </w:r>
      <w:r>
        <w:rPr>
          <w:spacing w:val="-2"/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nch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re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e.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WA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-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ow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pacing w:val="-2"/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Pl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re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4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anda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ect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hap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3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0.</w:t>
      </w:r>
    </w:p>
    <w:p w:rsidR="00DA5384" w:rsidRDefault="00DA5384">
      <w:pPr>
        <w:spacing w:before="9" w:line="100" w:lineRule="exact"/>
        <w:rPr>
          <w:sz w:val="11"/>
          <w:szCs w:val="11"/>
        </w:rPr>
      </w:pPr>
    </w:p>
    <w:p w:rsidR="00DA5384" w:rsidRDefault="002D4E64">
      <w:pPr>
        <w:ind w:left="140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us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2"/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WA</w:t>
      </w:r>
      <w:r>
        <w:rPr>
          <w:spacing w:val="-1"/>
          <w:sz w:val="22"/>
          <w:szCs w:val="22"/>
        </w:rPr>
        <w:t>SH</w:t>
      </w:r>
      <w:r>
        <w:rPr>
          <w:sz w:val="22"/>
          <w:szCs w:val="22"/>
        </w:rPr>
        <w:t>.</w:t>
      </w:r>
    </w:p>
    <w:p w:rsidR="00DA5384" w:rsidRDefault="00DA5384">
      <w:pPr>
        <w:spacing w:before="5" w:line="120" w:lineRule="exact"/>
        <w:rPr>
          <w:sz w:val="12"/>
          <w:szCs w:val="12"/>
        </w:rPr>
      </w:pPr>
    </w:p>
    <w:p w:rsidR="00DA5384" w:rsidRDefault="002D4E64">
      <w:pPr>
        <w:ind w:left="14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color w:val="2B5A85"/>
        </w:rPr>
        <w:t>C</w:t>
      </w:r>
      <w:r>
        <w:rPr>
          <w:rFonts w:ascii="Arial" w:eastAsia="Arial" w:hAnsi="Arial" w:cs="Arial"/>
          <w:b/>
          <w:i/>
          <w:color w:val="2B5A85"/>
          <w:spacing w:val="1"/>
        </w:rPr>
        <w:t>o</w:t>
      </w:r>
      <w:r>
        <w:rPr>
          <w:rFonts w:ascii="Arial" w:eastAsia="Arial" w:hAnsi="Arial" w:cs="Arial"/>
          <w:b/>
          <w:i/>
          <w:color w:val="2B5A85"/>
        </w:rPr>
        <w:t>m</w:t>
      </w:r>
      <w:r>
        <w:rPr>
          <w:rFonts w:ascii="Arial" w:eastAsia="Arial" w:hAnsi="Arial" w:cs="Arial"/>
          <w:b/>
          <w:i/>
          <w:color w:val="2B5A85"/>
          <w:spacing w:val="1"/>
        </w:rPr>
        <w:t>m</w:t>
      </w:r>
      <w:r>
        <w:rPr>
          <w:rFonts w:ascii="Arial" w:eastAsia="Arial" w:hAnsi="Arial" w:cs="Arial"/>
          <w:b/>
          <w:i/>
          <w:color w:val="2B5A85"/>
        </w:rPr>
        <w:t>unic</w:t>
      </w:r>
      <w:r>
        <w:rPr>
          <w:rFonts w:ascii="Arial" w:eastAsia="Arial" w:hAnsi="Arial" w:cs="Arial"/>
          <w:b/>
          <w:i/>
          <w:color w:val="2B5A85"/>
          <w:spacing w:val="-1"/>
        </w:rPr>
        <w:t>a</w:t>
      </w:r>
      <w:r>
        <w:rPr>
          <w:rFonts w:ascii="Arial" w:eastAsia="Arial" w:hAnsi="Arial" w:cs="Arial"/>
          <w:b/>
          <w:i/>
          <w:color w:val="2B5A85"/>
          <w:spacing w:val="1"/>
        </w:rPr>
        <w:t>t</w:t>
      </w:r>
      <w:r>
        <w:rPr>
          <w:rFonts w:ascii="Arial" w:eastAsia="Arial" w:hAnsi="Arial" w:cs="Arial"/>
          <w:b/>
          <w:i/>
          <w:color w:val="2B5A85"/>
        </w:rPr>
        <w:t>ion</w:t>
      </w:r>
      <w:r>
        <w:rPr>
          <w:rFonts w:ascii="Arial" w:eastAsia="Arial" w:hAnsi="Arial" w:cs="Arial"/>
          <w:b/>
          <w:i/>
          <w:color w:val="2B5A85"/>
          <w:spacing w:val="-14"/>
        </w:rPr>
        <w:t xml:space="preserve"> </w:t>
      </w:r>
      <w:r>
        <w:rPr>
          <w:rFonts w:ascii="Arial" w:eastAsia="Arial" w:hAnsi="Arial" w:cs="Arial"/>
          <w:b/>
          <w:i/>
          <w:color w:val="2B5A85"/>
        </w:rPr>
        <w:t>T</w:t>
      </w:r>
      <w:r>
        <w:rPr>
          <w:rFonts w:ascii="Arial" w:eastAsia="Arial" w:hAnsi="Arial" w:cs="Arial"/>
          <w:b/>
          <w:i/>
          <w:color w:val="2B5A85"/>
          <w:spacing w:val="1"/>
        </w:rPr>
        <w:t>o</w:t>
      </w:r>
      <w:r>
        <w:rPr>
          <w:rFonts w:ascii="Arial" w:eastAsia="Arial" w:hAnsi="Arial" w:cs="Arial"/>
          <w:b/>
          <w:i/>
          <w:color w:val="2B5A85"/>
        </w:rPr>
        <w:t>ols</w:t>
      </w:r>
    </w:p>
    <w:p w:rsidR="00DA5384" w:rsidRDefault="00DA5384">
      <w:pPr>
        <w:spacing w:before="3" w:line="20" w:lineRule="exact"/>
        <w:rPr>
          <w:sz w:val="3"/>
          <w:szCs w:val="3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5"/>
        <w:gridCol w:w="6577"/>
      </w:tblGrid>
      <w:tr w:rsidR="00DA5384">
        <w:trPr>
          <w:trHeight w:hRule="exact" w:val="218"/>
        </w:trPr>
        <w:tc>
          <w:tcPr>
            <w:tcW w:w="9362" w:type="dxa"/>
            <w:gridSpan w:val="2"/>
            <w:tcBorders>
              <w:top w:val="single" w:sz="7" w:space="0" w:color="2B5A85"/>
              <w:left w:val="nil"/>
              <w:bottom w:val="single" w:sz="5" w:space="0" w:color="2B5A85"/>
              <w:right w:val="nil"/>
            </w:tcBorders>
            <w:shd w:val="clear" w:color="auto" w:fill="2B5A85"/>
          </w:tcPr>
          <w:p w:rsidR="00DA5384" w:rsidRDefault="002D4E64">
            <w:pPr>
              <w:spacing w:line="200" w:lineRule="exact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 xml:space="preserve">Tool                                               </w:t>
            </w:r>
            <w:r>
              <w:rPr>
                <w:rFonts w:ascii="Arial" w:eastAsia="Arial" w:hAnsi="Arial" w:cs="Arial"/>
                <w:b/>
                <w:color w:val="FFFFFF"/>
                <w:spacing w:val="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color w:val="FFFFFF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color w:val="FFFFFF"/>
                <w:spacing w:val="-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color w:val="FFFFFF"/>
                <w:spacing w:val="-3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b/>
                <w:color w:val="FFFFFF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color w:val="FFFFFF"/>
                <w:spacing w:val="-2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color w:val="FFFFFF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e</w:t>
            </w:r>
          </w:p>
        </w:tc>
      </w:tr>
      <w:tr w:rsidR="00DA5384">
        <w:trPr>
          <w:trHeight w:hRule="exact" w:val="852"/>
        </w:trPr>
        <w:tc>
          <w:tcPr>
            <w:tcW w:w="2785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 w:right="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aph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bene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6577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6" w:line="200" w:lineRule="exact"/>
              <w:ind w:left="107" w:righ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hes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ee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obj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 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Cre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eed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852"/>
        </w:trPr>
        <w:tc>
          <w:tcPr>
            <w:tcW w:w="2785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 w:right="3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eb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6577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7" w:right="24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ble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fo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3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inclu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onlin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epo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</w:p>
          <w:p w:rsidR="00DA5384" w:rsidRDefault="002D4E64">
            <w:pPr>
              <w:spacing w:before="6" w:line="200" w:lineRule="exact"/>
              <w:ind w:left="107" w:righ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ect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ela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ail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cas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2095"/>
        </w:trPr>
        <w:tc>
          <w:tcPr>
            <w:tcW w:w="2785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ubl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annou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  <w:p w:rsidR="00DA5384" w:rsidRDefault="002D4E64">
            <w:pPr>
              <w:spacing w:line="200" w:lineRule="exact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(PSA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6577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7" w:right="1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PSAs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use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oca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partner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3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host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try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z w:val="18"/>
                <w:szCs w:val="18"/>
              </w:rPr>
              <w:t>rt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tor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 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oj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ct</w:t>
            </w:r>
            <w:r>
              <w:rPr>
                <w:rFonts w:ascii="Arial" w:eastAsia="Arial" w:hAnsi="Arial" w:cs="Arial"/>
                <w:sz w:val="18"/>
                <w:szCs w:val="18"/>
              </w:rPr>
              <w:t>-r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loc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ad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anc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it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’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je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g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3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R.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addi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ion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g 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ego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proofErr w:type="gram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th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nal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els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;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egi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nme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; 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ke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oci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eade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</w:rPr>
              <w:t>rts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els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643"/>
        </w:trPr>
        <w:tc>
          <w:tcPr>
            <w:tcW w:w="2785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</w:p>
        </w:tc>
        <w:tc>
          <w:tcPr>
            <w:tcW w:w="6577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6" w:line="200" w:lineRule="exact"/>
              <w:ind w:left="107" w:right="1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adi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cha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aig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oca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medi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 to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646"/>
        </w:trPr>
        <w:tc>
          <w:tcPr>
            <w:tcW w:w="2785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6577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7" w:right="1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hes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oj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ori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),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dea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ke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it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impac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437"/>
        </w:trPr>
        <w:tc>
          <w:tcPr>
            <w:tcW w:w="2785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6" w:line="200" w:lineRule="exact"/>
              <w:ind w:left="115" w:righ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edi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in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ts</w:t>
            </w:r>
          </w:p>
        </w:tc>
        <w:tc>
          <w:tcPr>
            <w:tcW w:w="6577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6" w:line="200" w:lineRule="exact"/>
              <w:ind w:left="107" w:right="1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VIP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4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258"/>
        </w:trPr>
        <w:tc>
          <w:tcPr>
            <w:tcW w:w="2785" w:type="dxa"/>
            <w:tcBorders>
              <w:top w:val="single" w:sz="5" w:space="0" w:color="2B5A85"/>
              <w:left w:val="nil"/>
              <w:bottom w:val="nil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oje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6577" w:type="dxa"/>
            <w:tcBorders>
              <w:top w:val="single" w:sz="5" w:space="0" w:color="2B5A85"/>
              <w:left w:val="single" w:sz="5" w:space="0" w:color="2B5A85"/>
              <w:bottom w:val="nil"/>
              <w:right w:val="nil"/>
            </w:tcBorders>
          </w:tcPr>
          <w:p w:rsidR="00DA5384" w:rsidRDefault="002D4E64">
            <w:pPr>
              <w:spacing w:before="12"/>
              <w:ind w:left="10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pub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ici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ct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</w:tbl>
    <w:p w:rsidR="00DA5384" w:rsidRDefault="00DA5384">
      <w:pPr>
        <w:sectPr w:rsidR="00DA5384">
          <w:pgSz w:w="12240" w:h="15840"/>
          <w:pgMar w:top="1100" w:right="1300" w:bottom="280" w:left="1300" w:header="736" w:footer="567" w:gutter="0"/>
          <w:cols w:space="720"/>
        </w:sectPr>
      </w:pPr>
    </w:p>
    <w:p w:rsidR="00DA5384" w:rsidRDefault="00DA5384">
      <w:pPr>
        <w:spacing w:before="3" w:line="280" w:lineRule="exact"/>
        <w:rPr>
          <w:sz w:val="28"/>
          <w:szCs w:val="28"/>
        </w:rPr>
      </w:pPr>
    </w:p>
    <w:p w:rsidR="00DA5384" w:rsidRDefault="002D4E64">
      <w:pPr>
        <w:spacing w:before="32"/>
        <w:ind w:left="1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K</w:t>
      </w:r>
      <w:r>
        <w:rPr>
          <w:rFonts w:ascii="Arial" w:eastAsia="Arial" w:hAnsi="Arial" w:cs="Arial"/>
          <w:b/>
          <w:color w:val="2B5A85"/>
          <w:spacing w:val="2"/>
          <w:sz w:val="22"/>
          <w:szCs w:val="22"/>
        </w:rPr>
        <w:t>e</w:t>
      </w:r>
      <w:r>
        <w:rPr>
          <w:rFonts w:ascii="Arial" w:eastAsia="Arial" w:hAnsi="Arial" w:cs="Arial"/>
          <w:b/>
          <w:color w:val="2B5A85"/>
          <w:sz w:val="22"/>
          <w:szCs w:val="22"/>
        </w:rPr>
        <w:t>y</w:t>
      </w:r>
      <w:r>
        <w:rPr>
          <w:rFonts w:ascii="Arial" w:eastAsia="Arial" w:hAnsi="Arial" w:cs="Arial"/>
          <w:b/>
          <w:color w:val="2B5A85"/>
          <w:spacing w:val="-2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Mil</w:t>
      </w:r>
      <w:r>
        <w:rPr>
          <w:rFonts w:ascii="Arial" w:eastAsia="Arial" w:hAnsi="Arial" w:cs="Arial"/>
          <w:b/>
          <w:color w:val="2B5A85"/>
          <w:sz w:val="22"/>
          <w:szCs w:val="22"/>
        </w:rPr>
        <w:t>e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s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t</w:t>
      </w:r>
      <w:r>
        <w:rPr>
          <w:rFonts w:ascii="Arial" w:eastAsia="Arial" w:hAnsi="Arial" w:cs="Arial"/>
          <w:b/>
          <w:color w:val="2B5A85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color w:val="2B5A85"/>
          <w:sz w:val="22"/>
          <w:szCs w:val="22"/>
        </w:rPr>
        <w:t>es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ey</w:t>
      </w:r>
      <w:r>
        <w:rPr>
          <w:spacing w:val="-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es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awar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WA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DA5384" w:rsidRDefault="002D4E64">
      <w:pPr>
        <w:spacing w:before="1"/>
        <w:ind w:left="140" w:right="350"/>
        <w:rPr>
          <w:sz w:val="22"/>
          <w:szCs w:val="22"/>
        </w:rPr>
      </w:pP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.</w:t>
      </w:r>
      <w:r>
        <w:rPr>
          <w:sz w:val="22"/>
          <w:szCs w:val="22"/>
        </w:rPr>
        <w:t>”</w:t>
      </w:r>
      <w:r>
        <w:rPr>
          <w:spacing w:val="-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ed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end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opp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showcase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pub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-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ch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 su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.</w:t>
      </w:r>
      <w:r>
        <w:rPr>
          <w:spacing w:val="-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:</w:t>
      </w:r>
    </w:p>
    <w:p w:rsidR="00DA5384" w:rsidRDefault="00DA5384">
      <w:pPr>
        <w:spacing w:before="9" w:line="100" w:lineRule="exact"/>
        <w:rPr>
          <w:sz w:val="11"/>
          <w:szCs w:val="11"/>
        </w:rPr>
      </w:pPr>
    </w:p>
    <w:p w:rsidR="00DA5384" w:rsidRDefault="002D4E64">
      <w:pPr>
        <w:ind w:left="140"/>
        <w:rPr>
          <w:sz w:val="22"/>
          <w:szCs w:val="22"/>
        </w:rPr>
      </w:pPr>
      <w:r>
        <w:rPr>
          <w:rFonts w:ascii="Arial" w:eastAsia="Arial" w:hAnsi="Arial" w:cs="Arial"/>
          <w:sz w:val="18"/>
          <w:szCs w:val="18"/>
        </w:rPr>
        <w:t xml:space="preserve">■  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sz w:val="22"/>
          <w:szCs w:val="22"/>
        </w:rPr>
        <w:t>Launc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DA5384" w:rsidRDefault="002D4E64">
      <w:pPr>
        <w:spacing w:before="40"/>
        <w:ind w:left="140"/>
        <w:rPr>
          <w:sz w:val="22"/>
          <w:szCs w:val="22"/>
        </w:rPr>
      </w:pPr>
      <w:r>
        <w:rPr>
          <w:rFonts w:ascii="Arial" w:eastAsia="Arial" w:hAnsi="Arial" w:cs="Arial"/>
          <w:sz w:val="18"/>
          <w:szCs w:val="18"/>
        </w:rPr>
        <w:t xml:space="preserve">■  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nnounc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ear</w:t>
      </w:r>
      <w:r>
        <w:rPr>
          <w:sz w:val="22"/>
          <w:szCs w:val="22"/>
        </w:rPr>
        <w:t>ch</w:t>
      </w:r>
      <w:r>
        <w:rPr>
          <w:spacing w:val="-1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s.</w:t>
      </w:r>
    </w:p>
    <w:p w:rsidR="00DA5384" w:rsidRDefault="002D4E64">
      <w:pPr>
        <w:spacing w:before="40"/>
        <w:ind w:left="140"/>
        <w:rPr>
          <w:sz w:val="22"/>
          <w:szCs w:val="22"/>
        </w:rPr>
      </w:pPr>
      <w:r>
        <w:rPr>
          <w:rFonts w:ascii="Arial" w:eastAsia="Arial" w:hAnsi="Arial" w:cs="Arial"/>
          <w:sz w:val="18"/>
          <w:szCs w:val="18"/>
        </w:rPr>
        <w:t xml:space="preserve">■  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sz w:val="22"/>
          <w:szCs w:val="22"/>
        </w:rPr>
        <w:t>P</w:t>
      </w:r>
      <w:r>
        <w:rPr>
          <w:spacing w:val="-3"/>
          <w:sz w:val="22"/>
          <w:szCs w:val="22"/>
        </w:rPr>
        <w:t>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ud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DA5384" w:rsidRDefault="002D4E64">
      <w:pPr>
        <w:spacing w:before="40"/>
        <w:ind w:left="140"/>
        <w:rPr>
          <w:sz w:val="22"/>
          <w:szCs w:val="22"/>
        </w:rPr>
      </w:pPr>
      <w:r>
        <w:rPr>
          <w:rFonts w:ascii="Arial" w:eastAsia="Arial" w:hAnsi="Arial" w:cs="Arial"/>
          <w:sz w:val="18"/>
          <w:szCs w:val="18"/>
        </w:rPr>
        <w:t xml:space="preserve">■  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sz w:val="22"/>
          <w:szCs w:val="22"/>
        </w:rPr>
        <w:t>Spot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2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DA5384" w:rsidRDefault="002D4E64">
      <w:pPr>
        <w:spacing w:before="40"/>
        <w:ind w:left="140"/>
        <w:rPr>
          <w:sz w:val="22"/>
          <w:szCs w:val="22"/>
        </w:rPr>
      </w:pPr>
      <w:r>
        <w:rPr>
          <w:rFonts w:ascii="Arial" w:eastAsia="Arial" w:hAnsi="Arial" w:cs="Arial"/>
          <w:sz w:val="18"/>
          <w:szCs w:val="18"/>
        </w:rPr>
        <w:t xml:space="preserve">■  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DA5384" w:rsidRDefault="002D4E64">
      <w:pPr>
        <w:spacing w:before="40"/>
        <w:ind w:left="140"/>
        <w:rPr>
          <w:sz w:val="22"/>
          <w:szCs w:val="22"/>
        </w:rPr>
      </w:pPr>
      <w:r>
        <w:rPr>
          <w:rFonts w:ascii="Arial" w:eastAsia="Arial" w:hAnsi="Arial" w:cs="Arial"/>
          <w:sz w:val="18"/>
          <w:szCs w:val="18"/>
        </w:rPr>
        <w:t xml:space="preserve">■  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sz w:val="22"/>
          <w:szCs w:val="22"/>
        </w:rPr>
        <w:t>Fea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14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-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peop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</w:p>
    <w:p w:rsidR="00DA5384" w:rsidRDefault="002D4E64">
      <w:pPr>
        <w:spacing w:before="40"/>
        <w:ind w:left="140"/>
        <w:rPr>
          <w:sz w:val="22"/>
          <w:szCs w:val="22"/>
        </w:rPr>
      </w:pPr>
      <w:r>
        <w:rPr>
          <w:rFonts w:ascii="Arial" w:eastAsia="Arial" w:hAnsi="Arial" w:cs="Arial"/>
          <w:sz w:val="18"/>
          <w:szCs w:val="18"/>
        </w:rPr>
        <w:t xml:space="preserve">■  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sz w:val="22"/>
          <w:szCs w:val="22"/>
        </w:rPr>
        <w:t>Sho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 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7"/>
          <w:sz w:val="22"/>
          <w:szCs w:val="22"/>
        </w:rPr>
        <w:t xml:space="preserve"> </w:t>
      </w:r>
      <w:r>
        <w:rPr>
          <w:sz w:val="22"/>
          <w:szCs w:val="22"/>
        </w:rPr>
        <w:t>pho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hs.</w:t>
      </w:r>
    </w:p>
    <w:p w:rsidR="00DA5384" w:rsidRDefault="002D4E64">
      <w:pPr>
        <w:spacing w:before="42"/>
        <w:ind w:left="140"/>
        <w:rPr>
          <w:sz w:val="22"/>
          <w:szCs w:val="22"/>
        </w:rPr>
      </w:pPr>
      <w:r>
        <w:rPr>
          <w:rFonts w:ascii="Arial" w:eastAsia="Arial" w:hAnsi="Arial" w:cs="Arial"/>
          <w:sz w:val="18"/>
          <w:szCs w:val="18"/>
        </w:rPr>
        <w:t xml:space="preserve">■  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sz w:val="22"/>
          <w:szCs w:val="22"/>
        </w:rPr>
        <w:t>Secu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ors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-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-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ons.</w:t>
      </w:r>
    </w:p>
    <w:p w:rsidR="00DA5384" w:rsidRDefault="002D4E64">
      <w:pPr>
        <w:spacing w:before="40"/>
        <w:ind w:left="140"/>
        <w:rPr>
          <w:sz w:val="22"/>
          <w:szCs w:val="22"/>
        </w:rPr>
      </w:pPr>
      <w:r>
        <w:rPr>
          <w:rFonts w:ascii="Arial" w:eastAsia="Arial" w:hAnsi="Arial" w:cs="Arial"/>
          <w:sz w:val="18"/>
          <w:szCs w:val="18"/>
        </w:rPr>
        <w:t xml:space="preserve">■  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m</w:t>
      </w:r>
      <w:r>
        <w:rPr>
          <w:spacing w:val="-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DA5384" w:rsidRDefault="002D4E64">
      <w:pPr>
        <w:spacing w:before="40"/>
        <w:ind w:left="140"/>
        <w:rPr>
          <w:sz w:val="22"/>
          <w:szCs w:val="22"/>
        </w:rPr>
      </w:pPr>
      <w:r>
        <w:rPr>
          <w:rFonts w:ascii="Arial" w:eastAsia="Arial" w:hAnsi="Arial" w:cs="Arial"/>
          <w:sz w:val="18"/>
          <w:szCs w:val="18"/>
        </w:rPr>
        <w:t xml:space="preserve">■    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ac</w:t>
      </w:r>
      <w:r>
        <w:rPr>
          <w:spacing w:val="-1"/>
          <w:sz w:val="22"/>
          <w:szCs w:val="22"/>
        </w:rPr>
        <w:t>t/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esu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DA5384" w:rsidRDefault="00DA5384">
      <w:pPr>
        <w:spacing w:line="240" w:lineRule="exact"/>
        <w:rPr>
          <w:sz w:val="24"/>
          <w:szCs w:val="24"/>
        </w:rPr>
      </w:pPr>
    </w:p>
    <w:p w:rsidR="00DA5384" w:rsidRDefault="002D4E64">
      <w:pPr>
        <w:ind w:left="1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2B5A85"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color w:val="2B5A85"/>
          <w:spacing w:val="2"/>
          <w:sz w:val="22"/>
          <w:szCs w:val="22"/>
        </w:rPr>
        <w:t>c</w:t>
      </w:r>
      <w:r>
        <w:rPr>
          <w:rFonts w:ascii="Arial" w:eastAsia="Arial" w:hAnsi="Arial" w:cs="Arial"/>
          <w:b/>
          <w:color w:val="2B5A85"/>
          <w:sz w:val="22"/>
          <w:szCs w:val="22"/>
        </w:rPr>
        <w:t>k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pacing w:val="6"/>
          <w:sz w:val="22"/>
          <w:szCs w:val="22"/>
        </w:rPr>
        <w:t>w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l</w:t>
      </w:r>
      <w:r>
        <w:rPr>
          <w:rFonts w:ascii="Arial" w:eastAsia="Arial" w:hAnsi="Arial" w:cs="Arial"/>
          <w:b/>
          <w:color w:val="2B5A85"/>
          <w:sz w:val="22"/>
          <w:szCs w:val="22"/>
        </w:rPr>
        <w:t>e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g</w:t>
      </w:r>
      <w:r>
        <w:rPr>
          <w:rFonts w:ascii="Arial" w:eastAsia="Arial" w:hAnsi="Arial" w:cs="Arial"/>
          <w:b/>
          <w:color w:val="2B5A85"/>
          <w:sz w:val="22"/>
          <w:szCs w:val="22"/>
        </w:rPr>
        <w:t>ments</w:t>
      </w:r>
    </w:p>
    <w:p w:rsidR="00DA5384" w:rsidRDefault="002D4E64">
      <w:pPr>
        <w:spacing w:before="3"/>
        <w:ind w:left="14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color w:val="2B5A85"/>
        </w:rPr>
        <w:t>Ackn</w:t>
      </w:r>
      <w:r>
        <w:rPr>
          <w:rFonts w:ascii="Arial" w:eastAsia="Arial" w:hAnsi="Arial" w:cs="Arial"/>
          <w:b/>
          <w:i/>
          <w:color w:val="2B5A85"/>
          <w:spacing w:val="1"/>
        </w:rPr>
        <w:t>ow</w:t>
      </w:r>
      <w:r>
        <w:rPr>
          <w:rFonts w:ascii="Arial" w:eastAsia="Arial" w:hAnsi="Arial" w:cs="Arial"/>
          <w:b/>
          <w:i/>
          <w:color w:val="2B5A85"/>
        </w:rPr>
        <w:t>led</w:t>
      </w:r>
      <w:r>
        <w:rPr>
          <w:rFonts w:ascii="Arial" w:eastAsia="Arial" w:hAnsi="Arial" w:cs="Arial"/>
          <w:b/>
          <w:i/>
          <w:color w:val="2B5A85"/>
          <w:spacing w:val="1"/>
        </w:rPr>
        <w:t>g</w:t>
      </w:r>
      <w:r>
        <w:rPr>
          <w:rFonts w:ascii="Arial" w:eastAsia="Arial" w:hAnsi="Arial" w:cs="Arial"/>
          <w:b/>
          <w:i/>
          <w:color w:val="2B5A85"/>
        </w:rPr>
        <w:t>ing</w:t>
      </w:r>
      <w:r>
        <w:rPr>
          <w:rFonts w:ascii="Arial" w:eastAsia="Arial" w:hAnsi="Arial" w:cs="Arial"/>
          <w:b/>
          <w:i/>
          <w:color w:val="2B5A85"/>
          <w:spacing w:val="-14"/>
        </w:rPr>
        <w:t xml:space="preserve"> </w:t>
      </w:r>
      <w:r>
        <w:rPr>
          <w:rFonts w:ascii="Arial" w:eastAsia="Arial" w:hAnsi="Arial" w:cs="Arial"/>
          <w:b/>
          <w:i/>
          <w:color w:val="2B5A85"/>
          <w:spacing w:val="2"/>
        </w:rPr>
        <w:t>U</w:t>
      </w:r>
      <w:r>
        <w:rPr>
          <w:rFonts w:ascii="Arial" w:eastAsia="Arial" w:hAnsi="Arial" w:cs="Arial"/>
          <w:b/>
          <w:i/>
          <w:color w:val="2B5A85"/>
          <w:spacing w:val="-1"/>
        </w:rPr>
        <w:t>S</w:t>
      </w:r>
      <w:r>
        <w:rPr>
          <w:rFonts w:ascii="Arial" w:eastAsia="Arial" w:hAnsi="Arial" w:cs="Arial"/>
          <w:b/>
          <w:i/>
          <w:color w:val="2B5A85"/>
        </w:rPr>
        <w:t>AID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>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WA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pub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DA5384" w:rsidRDefault="002D4E64">
      <w:pPr>
        <w:spacing w:before="1"/>
        <w:ind w:left="140"/>
        <w:rPr>
          <w:sz w:val="22"/>
          <w:szCs w:val="22"/>
        </w:rPr>
      </w:pPr>
      <w:r>
        <w:rPr>
          <w:sz w:val="22"/>
          <w:szCs w:val="22"/>
        </w:rPr>
        <w:t>pub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qua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rl</w:t>
      </w:r>
      <w:r>
        <w:rPr>
          <w:sz w:val="22"/>
          <w:szCs w:val="22"/>
        </w:rPr>
        <w:t>y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:</w:t>
      </w:r>
    </w:p>
    <w:p w:rsidR="00DA5384" w:rsidRDefault="00DA5384">
      <w:pPr>
        <w:spacing w:before="9" w:line="100" w:lineRule="exact"/>
        <w:rPr>
          <w:sz w:val="11"/>
          <w:szCs w:val="11"/>
        </w:rPr>
      </w:pPr>
    </w:p>
    <w:p w:rsidR="00DA5384" w:rsidRDefault="002D4E64">
      <w:pPr>
        <w:ind w:left="500" w:right="144"/>
        <w:rPr>
          <w:sz w:val="22"/>
          <w:szCs w:val="22"/>
        </w:rPr>
      </w:pP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ced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ew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>at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4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epa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I</w:t>
      </w:r>
      <w:r>
        <w:rPr>
          <w:spacing w:val="-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i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ene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(</w:t>
      </w:r>
      <w:r>
        <w:rPr>
          <w:spacing w:val="-3"/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W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H</w:t>
      </w:r>
      <w:r>
        <w:rPr>
          <w:sz w:val="22"/>
          <w:szCs w:val="22"/>
        </w:rPr>
        <w:t>)</w:t>
      </w:r>
      <w:r>
        <w:rPr>
          <w:spacing w:val="-2"/>
          <w:sz w:val="22"/>
          <w:szCs w:val="22"/>
        </w:rPr>
        <w:t xml:space="preserve">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ec</w:t>
      </w:r>
      <w:r>
        <w:rPr>
          <w:sz w:val="22"/>
          <w:szCs w:val="22"/>
        </w:rPr>
        <w:t>t,</w:t>
      </w:r>
      <w:r>
        <w:rPr>
          <w:spacing w:val="-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rac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[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>B</w:t>
      </w:r>
      <w:r>
        <w:rPr>
          <w:spacing w:val="-3"/>
          <w:sz w:val="22"/>
          <w:szCs w:val="22"/>
        </w:rPr>
        <w:t>D</w:t>
      </w:r>
      <w:r>
        <w:rPr>
          <w:spacing w:val="1"/>
          <w:sz w:val="22"/>
          <w:szCs w:val="22"/>
        </w:rPr>
        <w:t>]</w:t>
      </w:r>
      <w:r>
        <w:rPr>
          <w:spacing w:val="-2"/>
          <w:sz w:val="22"/>
          <w:szCs w:val="22"/>
        </w:rPr>
        <w:t>.</w:t>
      </w:r>
      <w:r>
        <w:rPr>
          <w:sz w:val="22"/>
          <w:szCs w:val="22"/>
        </w:rPr>
        <w:t>”</w:t>
      </w:r>
    </w:p>
    <w:p w:rsidR="00DA5384" w:rsidRDefault="00DA5384">
      <w:pPr>
        <w:spacing w:before="2" w:line="120" w:lineRule="exact"/>
        <w:rPr>
          <w:sz w:val="12"/>
          <w:szCs w:val="12"/>
        </w:rPr>
      </w:pPr>
    </w:p>
    <w:p w:rsidR="00DA5384" w:rsidRDefault="002D4E64">
      <w:pPr>
        <w:ind w:left="14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color w:val="2B5A85"/>
        </w:rPr>
        <w:t>Ackn</w:t>
      </w:r>
      <w:r>
        <w:rPr>
          <w:rFonts w:ascii="Arial" w:eastAsia="Arial" w:hAnsi="Arial" w:cs="Arial"/>
          <w:b/>
          <w:i/>
          <w:color w:val="2B5A85"/>
          <w:spacing w:val="1"/>
        </w:rPr>
        <w:t>ow</w:t>
      </w:r>
      <w:r>
        <w:rPr>
          <w:rFonts w:ascii="Arial" w:eastAsia="Arial" w:hAnsi="Arial" w:cs="Arial"/>
          <w:b/>
          <w:i/>
          <w:color w:val="2B5A85"/>
        </w:rPr>
        <w:t>led</w:t>
      </w:r>
      <w:r>
        <w:rPr>
          <w:rFonts w:ascii="Arial" w:eastAsia="Arial" w:hAnsi="Arial" w:cs="Arial"/>
          <w:b/>
          <w:i/>
          <w:color w:val="2B5A85"/>
          <w:spacing w:val="1"/>
        </w:rPr>
        <w:t>g</w:t>
      </w:r>
      <w:r>
        <w:rPr>
          <w:rFonts w:ascii="Arial" w:eastAsia="Arial" w:hAnsi="Arial" w:cs="Arial"/>
          <w:b/>
          <w:i/>
          <w:color w:val="2B5A85"/>
        </w:rPr>
        <w:t>ing</w:t>
      </w:r>
      <w:r>
        <w:rPr>
          <w:rFonts w:ascii="Arial" w:eastAsia="Arial" w:hAnsi="Arial" w:cs="Arial"/>
          <w:b/>
          <w:i/>
          <w:color w:val="2B5A85"/>
          <w:spacing w:val="-14"/>
        </w:rPr>
        <w:t xml:space="preserve"> </w:t>
      </w:r>
      <w:r>
        <w:rPr>
          <w:rFonts w:ascii="Arial" w:eastAsia="Arial" w:hAnsi="Arial" w:cs="Arial"/>
          <w:b/>
          <w:i/>
          <w:color w:val="2B5A85"/>
        </w:rPr>
        <w:t>Hos</w:t>
      </w:r>
      <w:r>
        <w:rPr>
          <w:rFonts w:ascii="Arial" w:eastAsia="Arial" w:hAnsi="Arial" w:cs="Arial"/>
          <w:b/>
          <w:i/>
          <w:color w:val="2B5A85"/>
          <w:spacing w:val="2"/>
        </w:rPr>
        <w:t>t</w:t>
      </w:r>
      <w:r>
        <w:rPr>
          <w:rFonts w:ascii="Arial" w:eastAsia="Arial" w:hAnsi="Arial" w:cs="Arial"/>
          <w:b/>
          <w:i/>
          <w:color w:val="2B5A85"/>
          <w:spacing w:val="1"/>
        </w:rPr>
        <w:t>-</w:t>
      </w:r>
      <w:r>
        <w:rPr>
          <w:rFonts w:ascii="Arial" w:eastAsia="Arial" w:hAnsi="Arial" w:cs="Arial"/>
          <w:b/>
          <w:i/>
          <w:color w:val="2B5A85"/>
        </w:rPr>
        <w:t>C</w:t>
      </w:r>
      <w:r>
        <w:rPr>
          <w:rFonts w:ascii="Arial" w:eastAsia="Arial" w:hAnsi="Arial" w:cs="Arial"/>
          <w:b/>
          <w:i/>
          <w:color w:val="2B5A85"/>
          <w:spacing w:val="1"/>
        </w:rPr>
        <w:t>o</w:t>
      </w:r>
      <w:r>
        <w:rPr>
          <w:rFonts w:ascii="Arial" w:eastAsia="Arial" w:hAnsi="Arial" w:cs="Arial"/>
          <w:b/>
          <w:i/>
          <w:color w:val="2B5A85"/>
          <w:spacing w:val="3"/>
        </w:rPr>
        <w:t>u</w:t>
      </w:r>
      <w:r>
        <w:rPr>
          <w:rFonts w:ascii="Arial" w:eastAsia="Arial" w:hAnsi="Arial" w:cs="Arial"/>
          <w:b/>
          <w:i/>
          <w:color w:val="2B5A85"/>
        </w:rPr>
        <w:t>n</w:t>
      </w:r>
      <w:r>
        <w:rPr>
          <w:rFonts w:ascii="Arial" w:eastAsia="Arial" w:hAnsi="Arial" w:cs="Arial"/>
          <w:b/>
          <w:i/>
          <w:color w:val="2B5A85"/>
          <w:spacing w:val="1"/>
        </w:rPr>
        <w:t>t</w:t>
      </w:r>
      <w:r>
        <w:rPr>
          <w:rFonts w:ascii="Arial" w:eastAsia="Arial" w:hAnsi="Arial" w:cs="Arial"/>
          <w:b/>
          <w:i/>
          <w:color w:val="2B5A85"/>
          <w:spacing w:val="-1"/>
        </w:rPr>
        <w:t>r</w:t>
      </w:r>
      <w:r>
        <w:rPr>
          <w:rFonts w:ascii="Arial" w:eastAsia="Arial" w:hAnsi="Arial" w:cs="Arial"/>
          <w:b/>
          <w:i/>
          <w:color w:val="2B5A85"/>
        </w:rPr>
        <w:t>y</w:t>
      </w:r>
      <w:r>
        <w:rPr>
          <w:rFonts w:ascii="Arial" w:eastAsia="Arial" w:hAnsi="Arial" w:cs="Arial"/>
          <w:b/>
          <w:i/>
          <w:color w:val="2B5A85"/>
          <w:spacing w:val="-13"/>
        </w:rPr>
        <w:t xml:space="preserve"> </w:t>
      </w:r>
      <w:r>
        <w:rPr>
          <w:rFonts w:ascii="Arial" w:eastAsia="Arial" w:hAnsi="Arial" w:cs="Arial"/>
          <w:b/>
          <w:i/>
          <w:color w:val="2B5A85"/>
        </w:rPr>
        <w:t>G</w:t>
      </w:r>
      <w:r>
        <w:rPr>
          <w:rFonts w:ascii="Arial" w:eastAsia="Arial" w:hAnsi="Arial" w:cs="Arial"/>
          <w:b/>
          <w:i/>
          <w:color w:val="2B5A85"/>
          <w:spacing w:val="1"/>
        </w:rPr>
        <w:t>o</w:t>
      </w:r>
      <w:r>
        <w:rPr>
          <w:rFonts w:ascii="Arial" w:eastAsia="Arial" w:hAnsi="Arial" w:cs="Arial"/>
          <w:b/>
          <w:i/>
          <w:color w:val="2B5A85"/>
        </w:rPr>
        <w:t>v</w:t>
      </w:r>
      <w:r>
        <w:rPr>
          <w:rFonts w:ascii="Arial" w:eastAsia="Arial" w:hAnsi="Arial" w:cs="Arial"/>
          <w:b/>
          <w:i/>
          <w:color w:val="2B5A85"/>
          <w:spacing w:val="-1"/>
        </w:rPr>
        <w:t>er</w:t>
      </w:r>
      <w:r>
        <w:rPr>
          <w:rFonts w:ascii="Arial" w:eastAsia="Arial" w:hAnsi="Arial" w:cs="Arial"/>
          <w:b/>
          <w:i/>
          <w:color w:val="2B5A85"/>
        </w:rPr>
        <w:t>n</w:t>
      </w:r>
      <w:r>
        <w:rPr>
          <w:rFonts w:ascii="Arial" w:eastAsia="Arial" w:hAnsi="Arial" w:cs="Arial"/>
          <w:b/>
          <w:i/>
          <w:color w:val="2B5A85"/>
          <w:spacing w:val="3"/>
        </w:rPr>
        <w:t>m</w:t>
      </w:r>
      <w:r>
        <w:rPr>
          <w:rFonts w:ascii="Arial" w:eastAsia="Arial" w:hAnsi="Arial" w:cs="Arial"/>
          <w:b/>
          <w:i/>
          <w:color w:val="2B5A85"/>
        </w:rPr>
        <w:t>ent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WA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ow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.</w:t>
      </w:r>
      <w:r>
        <w:rPr>
          <w:spacing w:val="-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proofErr w:type="gramEnd"/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5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</w:p>
    <w:p w:rsidR="00DA5384" w:rsidRDefault="002D4E64">
      <w:pPr>
        <w:spacing w:before="5" w:line="240" w:lineRule="exact"/>
        <w:ind w:left="140" w:right="98"/>
        <w:rPr>
          <w:sz w:val="22"/>
          <w:szCs w:val="22"/>
        </w:rPr>
      </w:pP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spo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ed,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1"/>
          <w:sz w:val="22"/>
          <w:szCs w:val="22"/>
        </w:rPr>
        <w:t>OCO</w:t>
      </w:r>
      <w:r>
        <w:rPr>
          <w:sz w:val="22"/>
          <w:szCs w:val="22"/>
        </w:rPr>
        <w:t>R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de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ry</w:t>
      </w:r>
      <w:r>
        <w:rPr>
          <w:sz w:val="22"/>
          <w:szCs w:val="22"/>
        </w:rPr>
        <w:t>.</w:t>
      </w:r>
    </w:p>
    <w:p w:rsidR="00DA5384" w:rsidRDefault="00DA5384">
      <w:pPr>
        <w:spacing w:before="10" w:line="100" w:lineRule="exact"/>
        <w:rPr>
          <w:sz w:val="11"/>
          <w:szCs w:val="11"/>
        </w:rPr>
      </w:pPr>
    </w:p>
    <w:p w:rsidR="00DA5384" w:rsidRDefault="002D4E64">
      <w:pPr>
        <w:ind w:left="14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color w:val="2B5A85"/>
        </w:rPr>
        <w:t>Ackn</w:t>
      </w:r>
      <w:r>
        <w:rPr>
          <w:rFonts w:ascii="Arial" w:eastAsia="Arial" w:hAnsi="Arial" w:cs="Arial"/>
          <w:b/>
          <w:i/>
          <w:color w:val="2B5A85"/>
          <w:spacing w:val="1"/>
        </w:rPr>
        <w:t>ow</w:t>
      </w:r>
      <w:r>
        <w:rPr>
          <w:rFonts w:ascii="Arial" w:eastAsia="Arial" w:hAnsi="Arial" w:cs="Arial"/>
          <w:b/>
          <w:i/>
          <w:color w:val="2B5A85"/>
        </w:rPr>
        <w:t>led</w:t>
      </w:r>
      <w:r>
        <w:rPr>
          <w:rFonts w:ascii="Arial" w:eastAsia="Arial" w:hAnsi="Arial" w:cs="Arial"/>
          <w:b/>
          <w:i/>
          <w:color w:val="2B5A85"/>
          <w:spacing w:val="1"/>
        </w:rPr>
        <w:t>g</w:t>
      </w:r>
      <w:r>
        <w:rPr>
          <w:rFonts w:ascii="Arial" w:eastAsia="Arial" w:hAnsi="Arial" w:cs="Arial"/>
          <w:b/>
          <w:i/>
          <w:color w:val="2B5A85"/>
        </w:rPr>
        <w:t>ing</w:t>
      </w:r>
      <w:r>
        <w:rPr>
          <w:rFonts w:ascii="Arial" w:eastAsia="Arial" w:hAnsi="Arial" w:cs="Arial"/>
          <w:b/>
          <w:i/>
          <w:color w:val="2B5A85"/>
          <w:spacing w:val="-14"/>
        </w:rPr>
        <w:t xml:space="preserve"> </w:t>
      </w:r>
      <w:r>
        <w:rPr>
          <w:rFonts w:ascii="Arial" w:eastAsia="Arial" w:hAnsi="Arial" w:cs="Arial"/>
          <w:b/>
          <w:i/>
          <w:color w:val="2B5A85"/>
        </w:rPr>
        <w:t>Hos</w:t>
      </w:r>
      <w:r>
        <w:rPr>
          <w:rFonts w:ascii="Arial" w:eastAsia="Arial" w:hAnsi="Arial" w:cs="Arial"/>
          <w:b/>
          <w:i/>
          <w:color w:val="2B5A85"/>
          <w:spacing w:val="2"/>
        </w:rPr>
        <w:t>t</w:t>
      </w:r>
      <w:r>
        <w:rPr>
          <w:rFonts w:ascii="Arial" w:eastAsia="Arial" w:hAnsi="Arial" w:cs="Arial"/>
          <w:b/>
          <w:i/>
          <w:color w:val="2B5A85"/>
          <w:spacing w:val="1"/>
        </w:rPr>
        <w:t>-</w:t>
      </w:r>
      <w:r>
        <w:rPr>
          <w:rFonts w:ascii="Arial" w:eastAsia="Arial" w:hAnsi="Arial" w:cs="Arial"/>
          <w:b/>
          <w:i/>
          <w:color w:val="2B5A85"/>
        </w:rPr>
        <w:t>C</w:t>
      </w:r>
      <w:r>
        <w:rPr>
          <w:rFonts w:ascii="Arial" w:eastAsia="Arial" w:hAnsi="Arial" w:cs="Arial"/>
          <w:b/>
          <w:i/>
          <w:color w:val="2B5A85"/>
          <w:spacing w:val="1"/>
        </w:rPr>
        <w:t>o</w:t>
      </w:r>
      <w:r>
        <w:rPr>
          <w:rFonts w:ascii="Arial" w:eastAsia="Arial" w:hAnsi="Arial" w:cs="Arial"/>
          <w:b/>
          <w:i/>
          <w:color w:val="2B5A85"/>
          <w:spacing w:val="3"/>
        </w:rPr>
        <w:t>u</w:t>
      </w:r>
      <w:r>
        <w:rPr>
          <w:rFonts w:ascii="Arial" w:eastAsia="Arial" w:hAnsi="Arial" w:cs="Arial"/>
          <w:b/>
          <w:i/>
          <w:color w:val="2B5A85"/>
        </w:rPr>
        <w:t>n</w:t>
      </w:r>
      <w:r>
        <w:rPr>
          <w:rFonts w:ascii="Arial" w:eastAsia="Arial" w:hAnsi="Arial" w:cs="Arial"/>
          <w:b/>
          <w:i/>
          <w:color w:val="2B5A85"/>
          <w:spacing w:val="1"/>
        </w:rPr>
        <w:t>t</w:t>
      </w:r>
      <w:r>
        <w:rPr>
          <w:rFonts w:ascii="Arial" w:eastAsia="Arial" w:hAnsi="Arial" w:cs="Arial"/>
          <w:b/>
          <w:i/>
          <w:color w:val="2B5A85"/>
          <w:spacing w:val="-1"/>
        </w:rPr>
        <w:t>r</w:t>
      </w:r>
      <w:r>
        <w:rPr>
          <w:rFonts w:ascii="Arial" w:eastAsia="Arial" w:hAnsi="Arial" w:cs="Arial"/>
          <w:b/>
          <w:i/>
          <w:color w:val="2B5A85"/>
        </w:rPr>
        <w:t>y</w:t>
      </w:r>
      <w:r>
        <w:rPr>
          <w:rFonts w:ascii="Arial" w:eastAsia="Arial" w:hAnsi="Arial" w:cs="Arial"/>
          <w:b/>
          <w:i/>
          <w:color w:val="2B5A85"/>
          <w:spacing w:val="-13"/>
        </w:rPr>
        <w:t xml:space="preserve"> </w:t>
      </w:r>
      <w:r>
        <w:rPr>
          <w:rFonts w:ascii="Arial" w:eastAsia="Arial" w:hAnsi="Arial" w:cs="Arial"/>
          <w:b/>
          <w:i/>
          <w:color w:val="2B5A85"/>
          <w:spacing w:val="1"/>
        </w:rPr>
        <w:t>P</w:t>
      </w:r>
      <w:r>
        <w:rPr>
          <w:rFonts w:ascii="Arial" w:eastAsia="Arial" w:hAnsi="Arial" w:cs="Arial"/>
          <w:b/>
          <w:i/>
          <w:color w:val="2B5A85"/>
        </w:rPr>
        <w:t>a</w:t>
      </w:r>
      <w:r>
        <w:rPr>
          <w:rFonts w:ascii="Arial" w:eastAsia="Arial" w:hAnsi="Arial" w:cs="Arial"/>
          <w:b/>
          <w:i/>
          <w:color w:val="2B5A85"/>
          <w:spacing w:val="-1"/>
        </w:rPr>
        <w:t>r</w:t>
      </w:r>
      <w:r>
        <w:rPr>
          <w:rFonts w:ascii="Arial" w:eastAsia="Arial" w:hAnsi="Arial" w:cs="Arial"/>
          <w:b/>
          <w:i/>
          <w:color w:val="2B5A85"/>
          <w:spacing w:val="1"/>
        </w:rPr>
        <w:t>t</w:t>
      </w:r>
      <w:r>
        <w:rPr>
          <w:rFonts w:ascii="Arial" w:eastAsia="Arial" w:hAnsi="Arial" w:cs="Arial"/>
          <w:b/>
          <w:i/>
          <w:color w:val="2B5A85"/>
        </w:rPr>
        <w:t>ne</w:t>
      </w:r>
      <w:r>
        <w:rPr>
          <w:rFonts w:ascii="Arial" w:eastAsia="Arial" w:hAnsi="Arial" w:cs="Arial"/>
          <w:b/>
          <w:i/>
          <w:color w:val="2B5A85"/>
          <w:spacing w:val="1"/>
        </w:rPr>
        <w:t>r</w:t>
      </w:r>
      <w:r>
        <w:rPr>
          <w:rFonts w:ascii="Arial" w:eastAsia="Arial" w:hAnsi="Arial" w:cs="Arial"/>
          <w:b/>
          <w:i/>
          <w:color w:val="2B5A85"/>
        </w:rPr>
        <w:t>s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y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cc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r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-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unds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DA5384" w:rsidRDefault="002D4E64">
      <w:pPr>
        <w:spacing w:before="5" w:line="240" w:lineRule="exact"/>
        <w:ind w:left="140" w:right="387"/>
        <w:rPr>
          <w:sz w:val="22"/>
          <w:szCs w:val="22"/>
        </w:rPr>
      </w:pP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ra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3"/>
          <w:sz w:val="22"/>
          <w:szCs w:val="22"/>
        </w:rPr>
        <w:t>-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m</w:t>
      </w:r>
      <w:r>
        <w:rPr>
          <w:sz w:val="22"/>
          <w:szCs w:val="22"/>
        </w:rPr>
        <w:t>ay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si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il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.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duc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unded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I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1"/>
          <w:sz w:val="22"/>
          <w:szCs w:val="22"/>
        </w:rPr>
        <w:t>OC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al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DA5384" w:rsidRDefault="00DA5384">
      <w:pPr>
        <w:spacing w:before="2" w:line="120" w:lineRule="exact"/>
        <w:rPr>
          <w:sz w:val="12"/>
          <w:szCs w:val="12"/>
        </w:rPr>
      </w:pPr>
    </w:p>
    <w:p w:rsidR="00DA5384" w:rsidRDefault="002D4E64">
      <w:pPr>
        <w:ind w:left="14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color w:val="2B5A85"/>
        </w:rPr>
        <w:t>C</w:t>
      </w:r>
      <w:r>
        <w:rPr>
          <w:rFonts w:ascii="Arial" w:eastAsia="Arial" w:hAnsi="Arial" w:cs="Arial"/>
          <w:b/>
          <w:i/>
          <w:color w:val="2B5A85"/>
          <w:spacing w:val="1"/>
        </w:rPr>
        <w:t>o-</w:t>
      </w:r>
      <w:r>
        <w:rPr>
          <w:rFonts w:ascii="Arial" w:eastAsia="Arial" w:hAnsi="Arial" w:cs="Arial"/>
          <w:b/>
          <w:i/>
          <w:color w:val="2B5A85"/>
        </w:rPr>
        <w:t>Br</w:t>
      </w:r>
      <w:r>
        <w:rPr>
          <w:rFonts w:ascii="Arial" w:eastAsia="Arial" w:hAnsi="Arial" w:cs="Arial"/>
          <w:b/>
          <w:i/>
          <w:color w:val="2B5A85"/>
          <w:spacing w:val="-1"/>
        </w:rPr>
        <w:t>a</w:t>
      </w:r>
      <w:r>
        <w:rPr>
          <w:rFonts w:ascii="Arial" w:eastAsia="Arial" w:hAnsi="Arial" w:cs="Arial"/>
          <w:b/>
          <w:i/>
          <w:color w:val="2B5A85"/>
        </w:rPr>
        <w:t>nding</w:t>
      </w:r>
      <w:r>
        <w:rPr>
          <w:rFonts w:ascii="Arial" w:eastAsia="Arial" w:hAnsi="Arial" w:cs="Arial"/>
          <w:b/>
          <w:i/>
          <w:color w:val="2B5A85"/>
          <w:spacing w:val="-11"/>
        </w:rPr>
        <w:t xml:space="preserve"> </w:t>
      </w:r>
      <w:r>
        <w:rPr>
          <w:rFonts w:ascii="Arial" w:eastAsia="Arial" w:hAnsi="Arial" w:cs="Arial"/>
          <w:b/>
          <w:i/>
          <w:color w:val="2B5A85"/>
          <w:spacing w:val="1"/>
        </w:rPr>
        <w:t>w</w:t>
      </w:r>
      <w:r>
        <w:rPr>
          <w:rFonts w:ascii="Arial" w:eastAsia="Arial" w:hAnsi="Arial" w:cs="Arial"/>
          <w:b/>
          <w:i/>
          <w:color w:val="2B5A85"/>
        </w:rPr>
        <w:t>ith</w:t>
      </w:r>
      <w:r>
        <w:rPr>
          <w:rFonts w:ascii="Arial" w:eastAsia="Arial" w:hAnsi="Arial" w:cs="Arial"/>
          <w:b/>
          <w:i/>
          <w:color w:val="2B5A85"/>
          <w:spacing w:val="-4"/>
        </w:rPr>
        <w:t xml:space="preserve"> </w:t>
      </w:r>
      <w:r>
        <w:rPr>
          <w:rFonts w:ascii="Arial" w:eastAsia="Arial" w:hAnsi="Arial" w:cs="Arial"/>
          <w:b/>
          <w:i/>
          <w:color w:val="2B5A85"/>
          <w:spacing w:val="1"/>
        </w:rPr>
        <w:t>Ot</w:t>
      </w:r>
      <w:r>
        <w:rPr>
          <w:rFonts w:ascii="Arial" w:eastAsia="Arial" w:hAnsi="Arial" w:cs="Arial"/>
          <w:b/>
          <w:i/>
          <w:color w:val="2B5A85"/>
        </w:rPr>
        <w:t>her</w:t>
      </w:r>
      <w:r>
        <w:rPr>
          <w:rFonts w:ascii="Arial" w:eastAsia="Arial" w:hAnsi="Arial" w:cs="Arial"/>
          <w:b/>
          <w:i/>
          <w:color w:val="2B5A85"/>
          <w:spacing w:val="-6"/>
        </w:rPr>
        <w:t xml:space="preserve"> </w:t>
      </w:r>
      <w:r>
        <w:rPr>
          <w:rFonts w:ascii="Arial" w:eastAsia="Arial" w:hAnsi="Arial" w:cs="Arial"/>
          <w:b/>
          <w:i/>
          <w:color w:val="2B5A85"/>
          <w:spacing w:val="2"/>
        </w:rPr>
        <w:t>I</w:t>
      </w:r>
      <w:r>
        <w:rPr>
          <w:rFonts w:ascii="Arial" w:eastAsia="Arial" w:hAnsi="Arial" w:cs="Arial"/>
          <w:b/>
          <w:i/>
          <w:color w:val="2B5A85"/>
        </w:rPr>
        <w:t>n</w:t>
      </w:r>
      <w:r>
        <w:rPr>
          <w:rFonts w:ascii="Arial" w:eastAsia="Arial" w:hAnsi="Arial" w:cs="Arial"/>
          <w:b/>
          <w:i/>
          <w:color w:val="2B5A85"/>
          <w:spacing w:val="1"/>
        </w:rPr>
        <w:t>t</w:t>
      </w:r>
      <w:r>
        <w:rPr>
          <w:rFonts w:ascii="Arial" w:eastAsia="Arial" w:hAnsi="Arial" w:cs="Arial"/>
          <w:b/>
          <w:i/>
          <w:color w:val="2B5A85"/>
        </w:rPr>
        <w:t>e</w:t>
      </w:r>
      <w:r>
        <w:rPr>
          <w:rFonts w:ascii="Arial" w:eastAsia="Arial" w:hAnsi="Arial" w:cs="Arial"/>
          <w:b/>
          <w:i/>
          <w:color w:val="2B5A85"/>
          <w:spacing w:val="-1"/>
        </w:rPr>
        <w:t>r</w:t>
      </w:r>
      <w:r>
        <w:rPr>
          <w:rFonts w:ascii="Arial" w:eastAsia="Arial" w:hAnsi="Arial" w:cs="Arial"/>
          <w:b/>
          <w:i/>
          <w:color w:val="2B5A85"/>
        </w:rPr>
        <w:t>nati</w:t>
      </w:r>
      <w:r>
        <w:rPr>
          <w:rFonts w:ascii="Arial" w:eastAsia="Arial" w:hAnsi="Arial" w:cs="Arial"/>
          <w:b/>
          <w:i/>
          <w:color w:val="2B5A85"/>
          <w:spacing w:val="1"/>
        </w:rPr>
        <w:t>o</w:t>
      </w:r>
      <w:r>
        <w:rPr>
          <w:rFonts w:ascii="Arial" w:eastAsia="Arial" w:hAnsi="Arial" w:cs="Arial"/>
          <w:b/>
          <w:i/>
          <w:color w:val="2B5A85"/>
        </w:rPr>
        <w:t>nal</w:t>
      </w:r>
      <w:r>
        <w:rPr>
          <w:rFonts w:ascii="Arial" w:eastAsia="Arial" w:hAnsi="Arial" w:cs="Arial"/>
          <w:b/>
          <w:i/>
          <w:color w:val="2B5A85"/>
          <w:spacing w:val="-13"/>
        </w:rPr>
        <w:t xml:space="preserve"> </w:t>
      </w:r>
      <w:r>
        <w:rPr>
          <w:rFonts w:ascii="Arial" w:eastAsia="Arial" w:hAnsi="Arial" w:cs="Arial"/>
          <w:b/>
          <w:i/>
          <w:color w:val="2B5A85"/>
          <w:spacing w:val="1"/>
        </w:rPr>
        <w:t>O</w:t>
      </w:r>
      <w:r>
        <w:rPr>
          <w:rFonts w:ascii="Arial" w:eastAsia="Arial" w:hAnsi="Arial" w:cs="Arial"/>
          <w:b/>
          <w:i/>
          <w:color w:val="2B5A85"/>
          <w:spacing w:val="-1"/>
        </w:rPr>
        <w:t>r</w:t>
      </w:r>
      <w:r>
        <w:rPr>
          <w:rFonts w:ascii="Arial" w:eastAsia="Arial" w:hAnsi="Arial" w:cs="Arial"/>
          <w:b/>
          <w:i/>
          <w:color w:val="2B5A85"/>
          <w:spacing w:val="3"/>
        </w:rPr>
        <w:t>g</w:t>
      </w:r>
      <w:r>
        <w:rPr>
          <w:rFonts w:ascii="Arial" w:eastAsia="Arial" w:hAnsi="Arial" w:cs="Arial"/>
          <w:b/>
          <w:i/>
          <w:color w:val="2B5A85"/>
        </w:rPr>
        <w:t>ani</w:t>
      </w:r>
      <w:r>
        <w:rPr>
          <w:rFonts w:ascii="Arial" w:eastAsia="Arial" w:hAnsi="Arial" w:cs="Arial"/>
          <w:b/>
          <w:i/>
          <w:color w:val="2B5A85"/>
          <w:spacing w:val="1"/>
        </w:rPr>
        <w:t>z</w:t>
      </w:r>
      <w:r>
        <w:rPr>
          <w:rFonts w:ascii="Arial" w:eastAsia="Arial" w:hAnsi="Arial" w:cs="Arial"/>
          <w:b/>
          <w:i/>
          <w:color w:val="2B5A85"/>
        </w:rPr>
        <w:t>ati</w:t>
      </w:r>
      <w:r>
        <w:rPr>
          <w:rFonts w:ascii="Arial" w:eastAsia="Arial" w:hAnsi="Arial" w:cs="Arial"/>
          <w:b/>
          <w:i/>
          <w:color w:val="2B5A85"/>
          <w:spacing w:val="1"/>
        </w:rPr>
        <w:t>o</w:t>
      </w:r>
      <w:r>
        <w:rPr>
          <w:rFonts w:ascii="Arial" w:eastAsia="Arial" w:hAnsi="Arial" w:cs="Arial"/>
          <w:b/>
          <w:i/>
          <w:color w:val="2B5A85"/>
        </w:rPr>
        <w:t>ns</w:t>
      </w:r>
    </w:p>
    <w:p w:rsidR="00DA5384" w:rsidRDefault="002D4E64">
      <w:pPr>
        <w:spacing w:before="1" w:line="240" w:lineRule="exact"/>
        <w:ind w:left="140" w:right="408"/>
        <w:rPr>
          <w:sz w:val="22"/>
          <w:szCs w:val="22"/>
        </w:rPr>
      </w:pP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cases,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su</w:t>
      </w:r>
      <w:r>
        <w:rPr>
          <w:spacing w:val="-3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und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tr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m</w:t>
      </w:r>
      <w:r>
        <w:rPr>
          <w:spacing w:val="-2"/>
          <w:sz w:val="22"/>
          <w:szCs w:val="22"/>
        </w:rPr>
        <w:t>or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en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-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to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exa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“U</w:t>
      </w:r>
      <w:r>
        <w:rPr>
          <w:spacing w:val="-1"/>
          <w:sz w:val="22"/>
          <w:szCs w:val="22"/>
        </w:rPr>
        <w:t>SA</w:t>
      </w:r>
      <w:r>
        <w:rPr>
          <w:spacing w:val="-2"/>
          <w:sz w:val="22"/>
          <w:szCs w:val="22"/>
        </w:rPr>
        <w:t>I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per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[</w:t>
      </w:r>
      <w:r>
        <w:rPr>
          <w:spacing w:val="-1"/>
          <w:sz w:val="22"/>
          <w:szCs w:val="22"/>
        </w:rPr>
        <w:t>X</w:t>
      </w:r>
      <w:r>
        <w:rPr>
          <w:spacing w:val="-3"/>
          <w:sz w:val="22"/>
          <w:szCs w:val="22"/>
        </w:rPr>
        <w:t>X</w:t>
      </w:r>
      <w:r>
        <w:rPr>
          <w:sz w:val="22"/>
          <w:szCs w:val="22"/>
        </w:rPr>
        <w:t>]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erfo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s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s.”</w:t>
      </w:r>
    </w:p>
    <w:p w:rsidR="00DA5384" w:rsidRDefault="00DA5384">
      <w:pPr>
        <w:spacing w:line="240" w:lineRule="exact"/>
        <w:rPr>
          <w:sz w:val="24"/>
          <w:szCs w:val="24"/>
        </w:rPr>
      </w:pPr>
    </w:p>
    <w:p w:rsidR="00DA5384" w:rsidRDefault="002D4E64">
      <w:pPr>
        <w:ind w:left="1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E</w:t>
      </w:r>
      <w:r>
        <w:rPr>
          <w:rFonts w:ascii="Arial" w:eastAsia="Arial" w:hAnsi="Arial" w:cs="Arial"/>
          <w:b/>
          <w:color w:val="2B5A85"/>
          <w:sz w:val="22"/>
          <w:szCs w:val="22"/>
        </w:rPr>
        <w:t>x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c</w:t>
      </w:r>
      <w:r>
        <w:rPr>
          <w:rFonts w:ascii="Arial" w:eastAsia="Arial" w:hAnsi="Arial" w:cs="Arial"/>
          <w:b/>
          <w:color w:val="2B5A85"/>
          <w:sz w:val="22"/>
          <w:szCs w:val="22"/>
        </w:rPr>
        <w:t>e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color w:val="2B5A85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color w:val="2B5A85"/>
          <w:sz w:val="22"/>
          <w:szCs w:val="22"/>
        </w:rPr>
        <w:t>s</w:t>
      </w:r>
      <w:r>
        <w:rPr>
          <w:rFonts w:ascii="Arial" w:eastAsia="Arial" w:hAnsi="Arial" w:cs="Arial"/>
          <w:b/>
          <w:color w:val="2B5A85"/>
          <w:spacing w:val="-1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z w:val="22"/>
          <w:szCs w:val="22"/>
        </w:rPr>
        <w:t>and</w:t>
      </w:r>
      <w:r>
        <w:rPr>
          <w:rFonts w:ascii="Arial" w:eastAsia="Arial" w:hAnsi="Arial" w:cs="Arial"/>
          <w:b/>
          <w:color w:val="2B5A85"/>
          <w:spacing w:val="-1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P</w:t>
      </w:r>
      <w:r>
        <w:rPr>
          <w:rFonts w:ascii="Arial" w:eastAsia="Arial" w:hAnsi="Arial" w:cs="Arial"/>
          <w:b/>
          <w:color w:val="2B5A85"/>
          <w:sz w:val="22"/>
          <w:szCs w:val="22"/>
        </w:rPr>
        <w:t>ro</w:t>
      </w:r>
      <w:r>
        <w:rPr>
          <w:rFonts w:ascii="Arial" w:eastAsia="Arial" w:hAnsi="Arial" w:cs="Arial"/>
          <w:b/>
          <w:color w:val="2B5A85"/>
          <w:spacing w:val="-3"/>
          <w:sz w:val="22"/>
          <w:szCs w:val="22"/>
        </w:rPr>
        <w:t>h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z w:val="22"/>
          <w:szCs w:val="22"/>
        </w:rPr>
        <w:t>b</w:t>
      </w:r>
      <w:r>
        <w:rPr>
          <w:rFonts w:ascii="Arial" w:eastAsia="Arial" w:hAnsi="Arial" w:cs="Arial"/>
          <w:b/>
          <w:color w:val="2B5A85"/>
          <w:spacing w:val="-2"/>
          <w:sz w:val="22"/>
          <w:szCs w:val="22"/>
        </w:rPr>
        <w:t>i</w:t>
      </w:r>
      <w:r>
        <w:rPr>
          <w:rFonts w:ascii="Arial" w:eastAsia="Arial" w:hAnsi="Arial" w:cs="Arial"/>
          <w:b/>
          <w:color w:val="2B5A85"/>
          <w:spacing w:val="1"/>
          <w:sz w:val="22"/>
          <w:szCs w:val="22"/>
        </w:rPr>
        <w:t>ti</w:t>
      </w:r>
      <w:r>
        <w:rPr>
          <w:rFonts w:ascii="Arial" w:eastAsia="Arial" w:hAnsi="Arial" w:cs="Arial"/>
          <w:b/>
          <w:color w:val="2B5A85"/>
          <w:sz w:val="22"/>
          <w:szCs w:val="22"/>
        </w:rPr>
        <w:t>o</w:t>
      </w:r>
      <w:r>
        <w:rPr>
          <w:rFonts w:ascii="Arial" w:eastAsia="Arial" w:hAnsi="Arial" w:cs="Arial"/>
          <w:b/>
          <w:color w:val="2B5A85"/>
          <w:spacing w:val="-1"/>
          <w:sz w:val="22"/>
          <w:szCs w:val="22"/>
        </w:rPr>
        <w:t>n</w:t>
      </w:r>
      <w:r>
        <w:rPr>
          <w:rFonts w:ascii="Arial" w:eastAsia="Arial" w:hAnsi="Arial" w:cs="Arial"/>
          <w:b/>
          <w:color w:val="2B5A85"/>
          <w:sz w:val="22"/>
          <w:szCs w:val="22"/>
        </w:rPr>
        <w:t>s</w:t>
      </w:r>
    </w:p>
    <w:p w:rsidR="00DA5384" w:rsidRDefault="002D4E64">
      <w:pPr>
        <w:spacing w:line="240" w:lineRule="exact"/>
        <w:ind w:left="140" w:right="203"/>
        <w:rPr>
          <w:sz w:val="22"/>
          <w:szCs w:val="22"/>
        </w:rPr>
      </w:pPr>
      <w:r>
        <w:rPr>
          <w:sz w:val="22"/>
          <w:szCs w:val="22"/>
        </w:rPr>
        <w:t>Excep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pacing w:val="-2"/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5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Pl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ns</w:t>
      </w:r>
      <w:r>
        <w:rPr>
          <w:spacing w:val="-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WA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 xml:space="preserve">is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ve</w:t>
      </w:r>
      <w:r>
        <w:rPr>
          <w:sz w:val="22"/>
          <w:szCs w:val="22"/>
        </w:rPr>
        <w:t>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gh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-3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32</w:t>
      </w:r>
      <w:r>
        <w:rPr>
          <w:sz w:val="22"/>
          <w:szCs w:val="22"/>
        </w:rPr>
        <w:t>0</w:t>
      </w:r>
      <w:r>
        <w:rPr>
          <w:spacing w:val="-2"/>
          <w:sz w:val="22"/>
          <w:szCs w:val="22"/>
        </w:rPr>
        <w:t>.</w:t>
      </w:r>
      <w:r>
        <w:rPr>
          <w:sz w:val="22"/>
          <w:szCs w:val="22"/>
        </w:rPr>
        <w:t>3</w:t>
      </w:r>
      <w:r>
        <w:rPr>
          <w:spacing w:val="-2"/>
          <w:sz w:val="22"/>
          <w:szCs w:val="22"/>
        </w:rPr>
        <w:t>.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.</w:t>
      </w:r>
      <w:r>
        <w:rPr>
          <w:sz w:val="22"/>
          <w:szCs w:val="22"/>
        </w:rPr>
        <w:t>5.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unded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I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1"/>
          <w:sz w:val="22"/>
          <w:szCs w:val="22"/>
        </w:rPr>
        <w:t>OC</w:t>
      </w:r>
      <w:r>
        <w:rPr>
          <w:sz w:val="22"/>
          <w:szCs w:val="22"/>
        </w:rPr>
        <w:t>O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fo</w:t>
      </w:r>
      <w:r>
        <w:rPr>
          <w:sz w:val="22"/>
          <w:szCs w:val="22"/>
        </w:rPr>
        <w:t>r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DA5384" w:rsidRDefault="00DA5384">
      <w:pPr>
        <w:spacing w:before="2" w:line="240" w:lineRule="exact"/>
        <w:rPr>
          <w:sz w:val="24"/>
          <w:szCs w:val="24"/>
        </w:rPr>
      </w:pPr>
    </w:p>
    <w:p w:rsidR="00DA5384" w:rsidRDefault="002D4E64">
      <w:pPr>
        <w:ind w:left="14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2B5A85"/>
        </w:rPr>
        <w:t>U</w:t>
      </w:r>
      <w:r>
        <w:rPr>
          <w:rFonts w:ascii="Arial" w:eastAsia="Arial" w:hAnsi="Arial" w:cs="Arial"/>
          <w:b/>
          <w:color w:val="2B5A85"/>
          <w:spacing w:val="4"/>
        </w:rPr>
        <w:t>S</w:t>
      </w:r>
      <w:r>
        <w:rPr>
          <w:rFonts w:ascii="Arial" w:eastAsia="Arial" w:hAnsi="Arial" w:cs="Arial"/>
          <w:b/>
          <w:color w:val="2B5A85"/>
          <w:spacing w:val="-5"/>
        </w:rPr>
        <w:t>A</w:t>
      </w:r>
      <w:r>
        <w:rPr>
          <w:rFonts w:ascii="Arial" w:eastAsia="Arial" w:hAnsi="Arial" w:cs="Arial"/>
          <w:b/>
          <w:color w:val="2B5A85"/>
        </w:rPr>
        <w:t>ID</w:t>
      </w:r>
      <w:r>
        <w:rPr>
          <w:rFonts w:ascii="Arial" w:eastAsia="Arial" w:hAnsi="Arial" w:cs="Arial"/>
          <w:b/>
          <w:color w:val="2B5A85"/>
          <w:spacing w:val="-4"/>
        </w:rPr>
        <w:t xml:space="preserve"> </w:t>
      </w:r>
      <w:r>
        <w:rPr>
          <w:rFonts w:ascii="Arial" w:eastAsia="Arial" w:hAnsi="Arial" w:cs="Arial"/>
          <w:b/>
          <w:color w:val="2B5A85"/>
        </w:rPr>
        <w:t>Rel</w:t>
      </w:r>
      <w:r>
        <w:rPr>
          <w:rFonts w:ascii="Arial" w:eastAsia="Arial" w:hAnsi="Arial" w:cs="Arial"/>
          <w:b/>
          <w:color w:val="2B5A85"/>
          <w:spacing w:val="-1"/>
        </w:rPr>
        <w:t>e</w:t>
      </w:r>
      <w:r>
        <w:rPr>
          <w:rFonts w:ascii="Arial" w:eastAsia="Arial" w:hAnsi="Arial" w:cs="Arial"/>
          <w:b/>
          <w:color w:val="2B5A85"/>
          <w:spacing w:val="2"/>
        </w:rPr>
        <w:t>v</w:t>
      </w:r>
      <w:r>
        <w:rPr>
          <w:rFonts w:ascii="Arial" w:eastAsia="Arial" w:hAnsi="Arial" w:cs="Arial"/>
          <w:b/>
          <w:color w:val="2B5A85"/>
        </w:rPr>
        <w:t>ant</w:t>
      </w:r>
      <w:r>
        <w:rPr>
          <w:rFonts w:ascii="Arial" w:eastAsia="Arial" w:hAnsi="Arial" w:cs="Arial"/>
          <w:b/>
          <w:color w:val="2B5A85"/>
          <w:spacing w:val="-7"/>
        </w:rPr>
        <w:t xml:space="preserve"> </w:t>
      </w:r>
      <w:r>
        <w:rPr>
          <w:rFonts w:ascii="Arial" w:eastAsia="Arial" w:hAnsi="Arial" w:cs="Arial"/>
          <w:b/>
          <w:color w:val="2B5A85"/>
          <w:spacing w:val="2"/>
        </w:rPr>
        <w:t>B</w:t>
      </w:r>
      <w:r>
        <w:rPr>
          <w:rFonts w:ascii="Arial" w:eastAsia="Arial" w:hAnsi="Arial" w:cs="Arial"/>
          <w:b/>
          <w:color w:val="2B5A85"/>
          <w:spacing w:val="-1"/>
        </w:rPr>
        <w:t>r</w:t>
      </w:r>
      <w:r>
        <w:rPr>
          <w:rFonts w:ascii="Arial" w:eastAsia="Arial" w:hAnsi="Arial" w:cs="Arial"/>
          <w:b/>
          <w:color w:val="2B5A85"/>
        </w:rPr>
        <w:t>an</w:t>
      </w:r>
      <w:r>
        <w:rPr>
          <w:rFonts w:ascii="Arial" w:eastAsia="Arial" w:hAnsi="Arial" w:cs="Arial"/>
          <w:b/>
          <w:color w:val="2B5A85"/>
          <w:spacing w:val="1"/>
        </w:rPr>
        <w:t>d</w:t>
      </w:r>
      <w:r>
        <w:rPr>
          <w:rFonts w:ascii="Arial" w:eastAsia="Arial" w:hAnsi="Arial" w:cs="Arial"/>
          <w:b/>
          <w:color w:val="2B5A85"/>
        </w:rPr>
        <w:t>ing</w:t>
      </w:r>
      <w:r>
        <w:rPr>
          <w:rFonts w:ascii="Arial" w:eastAsia="Arial" w:hAnsi="Arial" w:cs="Arial"/>
          <w:b/>
          <w:color w:val="2B5A85"/>
          <w:spacing w:val="-6"/>
        </w:rPr>
        <w:t xml:space="preserve"> </w:t>
      </w:r>
      <w:r>
        <w:rPr>
          <w:rFonts w:ascii="Arial" w:eastAsia="Arial" w:hAnsi="Arial" w:cs="Arial"/>
          <w:b/>
          <w:color w:val="2B5A85"/>
          <w:spacing w:val="4"/>
        </w:rPr>
        <w:t>M</w:t>
      </w:r>
      <w:r>
        <w:rPr>
          <w:rFonts w:ascii="Arial" w:eastAsia="Arial" w:hAnsi="Arial" w:cs="Arial"/>
          <w:b/>
          <w:color w:val="2B5A85"/>
        </w:rPr>
        <w:t>an</w:t>
      </w:r>
      <w:r>
        <w:rPr>
          <w:rFonts w:ascii="Arial" w:eastAsia="Arial" w:hAnsi="Arial" w:cs="Arial"/>
          <w:b/>
          <w:color w:val="2B5A85"/>
          <w:spacing w:val="1"/>
        </w:rPr>
        <w:t>u</w:t>
      </w:r>
      <w:r>
        <w:rPr>
          <w:rFonts w:ascii="Arial" w:eastAsia="Arial" w:hAnsi="Arial" w:cs="Arial"/>
          <w:b/>
          <w:color w:val="2B5A85"/>
        </w:rPr>
        <w:t>al</w:t>
      </w:r>
      <w:r>
        <w:rPr>
          <w:rFonts w:ascii="Arial" w:eastAsia="Arial" w:hAnsi="Arial" w:cs="Arial"/>
          <w:b/>
          <w:color w:val="2B5A85"/>
          <w:spacing w:val="-8"/>
        </w:rPr>
        <w:t xml:space="preserve"> </w:t>
      </w:r>
      <w:r>
        <w:rPr>
          <w:rFonts w:ascii="Arial" w:eastAsia="Arial" w:hAnsi="Arial" w:cs="Arial"/>
          <w:b/>
          <w:color w:val="2B5A85"/>
        </w:rPr>
        <w:t>Loc</w:t>
      </w:r>
      <w:r>
        <w:rPr>
          <w:rFonts w:ascii="Arial" w:eastAsia="Arial" w:hAnsi="Arial" w:cs="Arial"/>
          <w:b/>
          <w:color w:val="2B5A85"/>
          <w:spacing w:val="-1"/>
        </w:rPr>
        <w:t>a</w:t>
      </w:r>
      <w:r>
        <w:rPr>
          <w:rFonts w:ascii="Arial" w:eastAsia="Arial" w:hAnsi="Arial" w:cs="Arial"/>
          <w:b/>
          <w:color w:val="2B5A85"/>
          <w:spacing w:val="1"/>
        </w:rPr>
        <w:t>t</w:t>
      </w:r>
      <w:r>
        <w:rPr>
          <w:rFonts w:ascii="Arial" w:eastAsia="Arial" w:hAnsi="Arial" w:cs="Arial"/>
          <w:b/>
          <w:color w:val="2B5A85"/>
        </w:rPr>
        <w:t>io</w:t>
      </w:r>
      <w:r>
        <w:rPr>
          <w:rFonts w:ascii="Arial" w:eastAsia="Arial" w:hAnsi="Arial" w:cs="Arial"/>
          <w:b/>
          <w:color w:val="2B5A85"/>
          <w:spacing w:val="1"/>
        </w:rPr>
        <w:t>n</w:t>
      </w:r>
      <w:r>
        <w:rPr>
          <w:rFonts w:ascii="Arial" w:eastAsia="Arial" w:hAnsi="Arial" w:cs="Arial"/>
          <w:b/>
          <w:color w:val="2B5A85"/>
        </w:rPr>
        <w:t>s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hyperlink r:id="rId11">
        <w:r>
          <w:rPr>
            <w:sz w:val="22"/>
            <w:szCs w:val="22"/>
          </w:rPr>
          <w:t>h</w:t>
        </w:r>
        <w:r>
          <w:rPr>
            <w:spacing w:val="1"/>
            <w:sz w:val="22"/>
            <w:szCs w:val="22"/>
          </w:rPr>
          <w:t>tt</w:t>
        </w:r>
        <w:r>
          <w:rPr>
            <w:spacing w:val="-2"/>
            <w:sz w:val="22"/>
            <w:szCs w:val="22"/>
          </w:rPr>
          <w:t>p</w:t>
        </w:r>
        <w:r>
          <w:rPr>
            <w:spacing w:val="1"/>
            <w:sz w:val="22"/>
            <w:szCs w:val="22"/>
          </w:rPr>
          <w:t>:</w:t>
        </w:r>
        <w:r>
          <w:rPr>
            <w:spacing w:val="-1"/>
            <w:sz w:val="22"/>
            <w:szCs w:val="22"/>
          </w:rPr>
          <w:t>/</w:t>
        </w:r>
        <w:r>
          <w:rPr>
            <w:spacing w:val="1"/>
            <w:sz w:val="22"/>
            <w:szCs w:val="22"/>
          </w:rPr>
          <w:t>/</w:t>
        </w:r>
        <w:r>
          <w:rPr>
            <w:spacing w:val="-1"/>
            <w:sz w:val="22"/>
            <w:szCs w:val="22"/>
          </w:rPr>
          <w:t>www</w:t>
        </w:r>
        <w:r>
          <w:rPr>
            <w:sz w:val="22"/>
            <w:szCs w:val="22"/>
          </w:rPr>
          <w:t>.us</w:t>
        </w:r>
        <w:r>
          <w:rPr>
            <w:spacing w:val="-2"/>
            <w:sz w:val="22"/>
            <w:szCs w:val="22"/>
          </w:rPr>
          <w:t>a</w:t>
        </w:r>
        <w:r>
          <w:rPr>
            <w:spacing w:val="1"/>
            <w:sz w:val="22"/>
            <w:szCs w:val="22"/>
          </w:rPr>
          <w:t>i</w:t>
        </w:r>
        <w:r>
          <w:rPr>
            <w:sz w:val="22"/>
            <w:szCs w:val="22"/>
          </w:rPr>
          <w:t>d.</w:t>
        </w:r>
        <w:r>
          <w:rPr>
            <w:spacing w:val="-2"/>
            <w:sz w:val="22"/>
            <w:szCs w:val="22"/>
          </w:rPr>
          <w:t>g</w:t>
        </w:r>
        <w:r>
          <w:rPr>
            <w:sz w:val="22"/>
            <w:szCs w:val="22"/>
          </w:rPr>
          <w:t>o</w:t>
        </w:r>
        <w:r>
          <w:rPr>
            <w:spacing w:val="-2"/>
            <w:sz w:val="22"/>
            <w:szCs w:val="22"/>
          </w:rPr>
          <w:t>v</w:t>
        </w:r>
        <w:r>
          <w:rPr>
            <w:spacing w:val="1"/>
            <w:sz w:val="22"/>
            <w:szCs w:val="22"/>
          </w:rPr>
          <w:t>/</w:t>
        </w:r>
        <w:r>
          <w:rPr>
            <w:sz w:val="22"/>
            <w:szCs w:val="22"/>
          </w:rPr>
          <w:t>po</w:t>
        </w:r>
        <w:r>
          <w:rPr>
            <w:spacing w:val="1"/>
            <w:sz w:val="22"/>
            <w:szCs w:val="22"/>
          </w:rPr>
          <w:t>l</w:t>
        </w:r>
        <w:r>
          <w:rPr>
            <w:spacing w:val="-1"/>
            <w:sz w:val="22"/>
            <w:szCs w:val="22"/>
          </w:rPr>
          <w:t>i</w:t>
        </w:r>
        <w:r>
          <w:rPr>
            <w:spacing w:val="-2"/>
            <w:sz w:val="22"/>
            <w:szCs w:val="22"/>
          </w:rPr>
          <w:t>cy</w:t>
        </w:r>
        <w:r>
          <w:rPr>
            <w:spacing w:val="1"/>
            <w:sz w:val="22"/>
            <w:szCs w:val="22"/>
          </w:rPr>
          <w:t>/</w:t>
        </w:r>
        <w:r>
          <w:rPr>
            <w:sz w:val="22"/>
            <w:szCs w:val="22"/>
          </w:rPr>
          <w:t>ad</w:t>
        </w:r>
        <w:r>
          <w:rPr>
            <w:spacing w:val="1"/>
            <w:sz w:val="22"/>
            <w:szCs w:val="22"/>
          </w:rPr>
          <w:t>s/</w:t>
        </w:r>
        <w:r>
          <w:rPr>
            <w:sz w:val="22"/>
            <w:szCs w:val="22"/>
          </w:rPr>
          <w:t>3</w:t>
        </w:r>
        <w:r>
          <w:rPr>
            <w:spacing w:val="-2"/>
            <w:sz w:val="22"/>
            <w:szCs w:val="22"/>
          </w:rPr>
          <w:t>0</w:t>
        </w:r>
        <w:r>
          <w:rPr>
            <w:sz w:val="22"/>
            <w:szCs w:val="22"/>
          </w:rPr>
          <w:t>0</w:t>
        </w:r>
        <w:r>
          <w:rPr>
            <w:spacing w:val="1"/>
            <w:sz w:val="22"/>
            <w:szCs w:val="22"/>
          </w:rPr>
          <w:t>/</w:t>
        </w:r>
        <w:r>
          <w:rPr>
            <w:sz w:val="22"/>
            <w:szCs w:val="22"/>
          </w:rPr>
          <w:t>3</w:t>
        </w:r>
        <w:r>
          <w:rPr>
            <w:spacing w:val="-2"/>
            <w:sz w:val="22"/>
            <w:szCs w:val="22"/>
          </w:rPr>
          <w:t>2</w:t>
        </w:r>
        <w:r>
          <w:rPr>
            <w:sz w:val="22"/>
            <w:szCs w:val="22"/>
          </w:rPr>
          <w:t>0.pd</w:t>
        </w:r>
      </w:hyperlink>
      <w:r>
        <w:rPr>
          <w:spacing w:val="3"/>
          <w:sz w:val="22"/>
          <w:szCs w:val="22"/>
        </w:rPr>
        <w:t>f</w:t>
      </w:r>
      <w:r>
        <w:rPr>
          <w:sz w:val="22"/>
          <w:szCs w:val="22"/>
        </w:rPr>
        <w:t>.</w:t>
      </w:r>
    </w:p>
    <w:p w:rsidR="00DA5384" w:rsidRDefault="002D4E64">
      <w:pPr>
        <w:spacing w:before="71"/>
        <w:ind w:left="140"/>
        <w:rPr>
          <w:sz w:val="22"/>
          <w:szCs w:val="22"/>
        </w:rPr>
        <w:sectPr w:rsidR="00DA5384">
          <w:pgSz w:w="12240" w:h="15840"/>
          <w:pgMar w:top="1100" w:right="1300" w:bottom="280" w:left="1300" w:header="736" w:footer="567" w:gutter="0"/>
          <w:cols w:space="720"/>
        </w:sectPr>
      </w:pPr>
      <w:hyperlink r:id="rId12">
        <w:r>
          <w:rPr>
            <w:sz w:val="22"/>
            <w:szCs w:val="22"/>
          </w:rPr>
          <w:t>h</w:t>
        </w:r>
        <w:r>
          <w:rPr>
            <w:spacing w:val="1"/>
            <w:sz w:val="22"/>
            <w:szCs w:val="22"/>
          </w:rPr>
          <w:t>tt</w:t>
        </w:r>
        <w:r>
          <w:rPr>
            <w:spacing w:val="-2"/>
            <w:sz w:val="22"/>
            <w:szCs w:val="22"/>
          </w:rPr>
          <w:t>p</w:t>
        </w:r>
        <w:r>
          <w:rPr>
            <w:spacing w:val="1"/>
            <w:sz w:val="22"/>
            <w:szCs w:val="22"/>
          </w:rPr>
          <w:t>:</w:t>
        </w:r>
        <w:r>
          <w:rPr>
            <w:spacing w:val="-1"/>
            <w:sz w:val="22"/>
            <w:szCs w:val="22"/>
          </w:rPr>
          <w:t>/</w:t>
        </w:r>
        <w:r>
          <w:rPr>
            <w:spacing w:val="1"/>
            <w:sz w:val="22"/>
            <w:szCs w:val="22"/>
          </w:rPr>
          <w:t>/</w:t>
        </w:r>
        <w:r>
          <w:rPr>
            <w:spacing w:val="-1"/>
            <w:sz w:val="22"/>
            <w:szCs w:val="22"/>
          </w:rPr>
          <w:t>www</w:t>
        </w:r>
        <w:r>
          <w:rPr>
            <w:sz w:val="22"/>
            <w:szCs w:val="22"/>
          </w:rPr>
          <w:t>.us</w:t>
        </w:r>
        <w:r>
          <w:rPr>
            <w:spacing w:val="-2"/>
            <w:sz w:val="22"/>
            <w:szCs w:val="22"/>
          </w:rPr>
          <w:t>a</w:t>
        </w:r>
        <w:r>
          <w:rPr>
            <w:spacing w:val="1"/>
            <w:sz w:val="22"/>
            <w:szCs w:val="22"/>
          </w:rPr>
          <w:t>i</w:t>
        </w:r>
        <w:r>
          <w:rPr>
            <w:sz w:val="22"/>
            <w:szCs w:val="22"/>
          </w:rPr>
          <w:t>d.</w:t>
        </w:r>
        <w:r>
          <w:rPr>
            <w:spacing w:val="-2"/>
            <w:sz w:val="22"/>
            <w:szCs w:val="22"/>
          </w:rPr>
          <w:t>g</w:t>
        </w:r>
        <w:r>
          <w:rPr>
            <w:sz w:val="22"/>
            <w:szCs w:val="22"/>
          </w:rPr>
          <w:t>o</w:t>
        </w:r>
        <w:r>
          <w:rPr>
            <w:spacing w:val="-2"/>
            <w:sz w:val="22"/>
            <w:szCs w:val="22"/>
          </w:rPr>
          <w:t>v</w:t>
        </w:r>
        <w:r>
          <w:rPr>
            <w:spacing w:val="1"/>
            <w:sz w:val="22"/>
            <w:szCs w:val="22"/>
          </w:rPr>
          <w:t>/</w:t>
        </w:r>
        <w:r>
          <w:rPr>
            <w:sz w:val="22"/>
            <w:szCs w:val="22"/>
          </w:rPr>
          <w:t>b</w:t>
        </w:r>
        <w:r>
          <w:rPr>
            <w:spacing w:val="1"/>
            <w:sz w:val="22"/>
            <w:szCs w:val="22"/>
          </w:rPr>
          <w:t>r</w:t>
        </w:r>
        <w:r>
          <w:rPr>
            <w:sz w:val="22"/>
            <w:szCs w:val="22"/>
          </w:rPr>
          <w:t>a</w:t>
        </w:r>
        <w:r>
          <w:rPr>
            <w:spacing w:val="-2"/>
            <w:sz w:val="22"/>
            <w:szCs w:val="22"/>
          </w:rPr>
          <w:t>n</w:t>
        </w:r>
        <w:r>
          <w:rPr>
            <w:sz w:val="22"/>
            <w:szCs w:val="22"/>
          </w:rPr>
          <w:t>d</w:t>
        </w:r>
        <w:r>
          <w:rPr>
            <w:spacing w:val="1"/>
            <w:sz w:val="22"/>
            <w:szCs w:val="22"/>
          </w:rPr>
          <w:t>i</w:t>
        </w:r>
        <w:r>
          <w:rPr>
            <w:sz w:val="22"/>
            <w:szCs w:val="22"/>
          </w:rPr>
          <w:t>ng.</w:t>
        </w:r>
      </w:hyperlink>
    </w:p>
    <w:p w:rsidR="00DA5384" w:rsidRDefault="00DA5384">
      <w:pPr>
        <w:spacing w:before="6" w:line="100" w:lineRule="exact"/>
        <w:rPr>
          <w:sz w:val="11"/>
          <w:szCs w:val="11"/>
        </w:rPr>
      </w:pPr>
    </w:p>
    <w:p w:rsidR="00DA5384" w:rsidRDefault="00DA5384">
      <w:pPr>
        <w:spacing w:line="200" w:lineRule="exact"/>
      </w:pPr>
    </w:p>
    <w:p w:rsidR="00DA5384" w:rsidRDefault="002D4E64">
      <w:pPr>
        <w:spacing w:before="3"/>
        <w:ind w:left="140"/>
        <w:rPr>
          <w:rFonts w:ascii="Arial" w:eastAsia="Arial" w:hAnsi="Arial" w:cs="Arial"/>
          <w:sz w:val="44"/>
          <w:szCs w:val="44"/>
        </w:rPr>
      </w:pPr>
      <w:r>
        <w:rPr>
          <w:rFonts w:ascii="Arial" w:eastAsia="Arial" w:hAnsi="Arial" w:cs="Arial"/>
          <w:b/>
          <w:color w:val="2B5A85"/>
          <w:sz w:val="44"/>
          <w:szCs w:val="44"/>
        </w:rPr>
        <w:t>Marking</w:t>
      </w:r>
      <w:r>
        <w:rPr>
          <w:rFonts w:ascii="Arial" w:eastAsia="Arial" w:hAnsi="Arial" w:cs="Arial"/>
          <w:b/>
          <w:color w:val="2B5A85"/>
          <w:spacing w:val="-17"/>
          <w:sz w:val="44"/>
          <w:szCs w:val="44"/>
        </w:rPr>
        <w:t xml:space="preserve"> </w:t>
      </w:r>
      <w:r>
        <w:rPr>
          <w:rFonts w:ascii="Arial" w:eastAsia="Arial" w:hAnsi="Arial" w:cs="Arial"/>
          <w:b/>
          <w:color w:val="2B5A85"/>
          <w:sz w:val="44"/>
          <w:szCs w:val="44"/>
        </w:rPr>
        <w:t>P</w:t>
      </w:r>
      <w:r>
        <w:rPr>
          <w:rFonts w:ascii="Arial" w:eastAsia="Arial" w:hAnsi="Arial" w:cs="Arial"/>
          <w:b/>
          <w:color w:val="2B5A85"/>
          <w:spacing w:val="4"/>
          <w:sz w:val="44"/>
          <w:szCs w:val="44"/>
        </w:rPr>
        <w:t>l</w:t>
      </w:r>
      <w:r>
        <w:rPr>
          <w:rFonts w:ascii="Arial" w:eastAsia="Arial" w:hAnsi="Arial" w:cs="Arial"/>
          <w:b/>
          <w:color w:val="2B5A85"/>
          <w:sz w:val="44"/>
          <w:szCs w:val="44"/>
        </w:rPr>
        <w:t>an</w:t>
      </w:r>
    </w:p>
    <w:p w:rsidR="00DA5384" w:rsidRDefault="002D4E64">
      <w:pPr>
        <w:spacing w:line="240" w:lineRule="exact"/>
        <w:ind w:left="140" w:right="108"/>
        <w:rPr>
          <w:sz w:val="22"/>
          <w:szCs w:val="22"/>
        </w:rPr>
      </w:pPr>
      <w:r>
        <w:rPr>
          <w:sz w:val="22"/>
          <w:szCs w:val="22"/>
        </w:rPr>
        <w:t>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ence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AD</w:t>
      </w:r>
      <w:r>
        <w:rPr>
          <w:sz w:val="22"/>
          <w:szCs w:val="22"/>
        </w:rPr>
        <w:t>S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Sec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3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0</w:t>
      </w:r>
      <w:r>
        <w:rPr>
          <w:spacing w:val="-2"/>
          <w:sz w:val="22"/>
          <w:szCs w:val="22"/>
        </w:rPr>
        <w:t>.</w:t>
      </w:r>
      <w:r>
        <w:rPr>
          <w:sz w:val="22"/>
          <w:szCs w:val="22"/>
        </w:rPr>
        <w:t>3</w:t>
      </w:r>
      <w:r>
        <w:rPr>
          <w:spacing w:val="-2"/>
          <w:sz w:val="22"/>
          <w:szCs w:val="22"/>
        </w:rPr>
        <w:t>.</w:t>
      </w:r>
      <w:r>
        <w:rPr>
          <w:sz w:val="22"/>
          <w:szCs w:val="22"/>
        </w:rPr>
        <w:t>3,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ow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Pl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n.</w:t>
      </w:r>
      <w:r>
        <w:rPr>
          <w:spacing w:val="-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>ar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Pl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and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-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done.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>
        <w:rPr>
          <w:spacing w:val="-3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-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re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s,</w:t>
      </w:r>
    </w:p>
    <w:p w:rsidR="00DA5384" w:rsidRDefault="002D4E64">
      <w:pPr>
        <w:spacing w:before="2" w:line="240" w:lineRule="exact"/>
        <w:ind w:left="140" w:right="422"/>
        <w:rPr>
          <w:sz w:val="22"/>
          <w:szCs w:val="22"/>
        </w:rPr>
      </w:pP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shop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ces,</w:t>
      </w:r>
      <w:r>
        <w:rPr>
          <w:spacing w:val="-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s,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ia</w:t>
      </w:r>
      <w:r>
        <w:rPr>
          <w:spacing w:val="-4"/>
          <w:sz w:val="22"/>
          <w:szCs w:val="22"/>
        </w:rPr>
        <w:t>-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, co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iti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5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am</w:t>
      </w:r>
      <w:r>
        <w:rPr>
          <w:spacing w:val="-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.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DA</w:t>
      </w:r>
      <w:r>
        <w:rPr>
          <w:sz w:val="22"/>
          <w:szCs w:val="22"/>
        </w:rPr>
        <w:t>I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ow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 po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cy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s,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iti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od</w:t>
      </w:r>
      <w:r>
        <w:rPr>
          <w:spacing w:val="-1"/>
          <w:sz w:val="22"/>
          <w:szCs w:val="22"/>
        </w:rPr>
        <w:t>iti</w:t>
      </w:r>
      <w:r>
        <w:rPr>
          <w:sz w:val="22"/>
          <w:szCs w:val="22"/>
        </w:rPr>
        <w:t>es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pacing w:val="-2"/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DA5384" w:rsidRDefault="002D4E64">
      <w:pPr>
        <w:spacing w:line="240" w:lineRule="exact"/>
        <w:ind w:left="140"/>
        <w:rPr>
          <w:sz w:val="22"/>
          <w:szCs w:val="22"/>
        </w:rPr>
      </w:pP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DA5384" w:rsidRDefault="00DA5384">
      <w:pPr>
        <w:spacing w:before="2" w:line="120" w:lineRule="exact"/>
        <w:rPr>
          <w:sz w:val="12"/>
          <w:szCs w:val="12"/>
        </w:rPr>
      </w:pPr>
    </w:p>
    <w:p w:rsidR="00DA5384" w:rsidRDefault="002D4E64">
      <w:pPr>
        <w:ind w:left="140" w:right="114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ow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tl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nes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pes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-4"/>
          <w:sz w:val="22"/>
          <w:szCs w:val="22"/>
        </w:rPr>
        <w:t xml:space="preserve"> 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oduced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I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i WA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-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ow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pro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uc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so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ub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 xml:space="preserve">to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3"/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.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>ar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ra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con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oduc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ces.</w:t>
      </w:r>
      <w:r>
        <w:rPr>
          <w:spacing w:val="-6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oal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 p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5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pacing w:val="-2"/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par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er</w:t>
      </w:r>
      <w:r>
        <w:rPr>
          <w:sz w:val="22"/>
          <w:szCs w:val="22"/>
        </w:rPr>
        <w:t>s.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Thu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head,</w:t>
      </w:r>
      <w:r>
        <w:rPr>
          <w:spacing w:val="-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</w:p>
    <w:p w:rsidR="00DA5384" w:rsidRDefault="002D4E64">
      <w:pPr>
        <w:spacing w:before="2"/>
        <w:ind w:left="140" w:right="99"/>
        <w:rPr>
          <w:sz w:val="22"/>
          <w:szCs w:val="22"/>
        </w:rPr>
      </w:pP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.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DA</w:t>
      </w:r>
      <w:r>
        <w:rPr>
          <w:sz w:val="22"/>
          <w:szCs w:val="22"/>
        </w:rPr>
        <w:t>I</w:t>
      </w:r>
      <w:r>
        <w:rPr>
          <w:spacing w:val="-1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“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x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”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n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3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</w:t>
      </w:r>
      <w:r>
        <w:rPr>
          <w:sz w:val="22"/>
          <w:szCs w:val="22"/>
        </w:rPr>
        <w:t>unc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ua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he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ed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r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us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DA5384" w:rsidRDefault="00DA5384">
      <w:pPr>
        <w:spacing w:before="9" w:line="100" w:lineRule="exact"/>
        <w:rPr>
          <w:sz w:val="11"/>
          <w:szCs w:val="11"/>
        </w:rPr>
      </w:pPr>
    </w:p>
    <w:p w:rsidR="00DA5384" w:rsidRDefault="002D4E64">
      <w:pPr>
        <w:ind w:left="140" w:right="569"/>
        <w:rPr>
          <w:sz w:val="22"/>
          <w:szCs w:val="22"/>
        </w:rPr>
      </w:pPr>
      <w:r>
        <w:rPr>
          <w:sz w:val="22"/>
          <w:szCs w:val="22"/>
        </w:rPr>
        <w:t>Ph</w:t>
      </w:r>
      <w:r>
        <w:rPr>
          <w:spacing w:val="-3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cal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3"/>
          <w:sz w:val="22"/>
          <w:szCs w:val="22"/>
        </w:rPr>
        <w:t>o</w:t>
      </w:r>
      <w:r>
        <w:rPr>
          <w:sz w:val="22"/>
          <w:szCs w:val="22"/>
        </w:rPr>
        <w:t>r an</w:t>
      </w:r>
      <w:r>
        <w:rPr>
          <w:spacing w:val="-4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ke</w:t>
      </w:r>
      <w:r>
        <w:rPr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yp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-4"/>
          <w:sz w:val="22"/>
          <w:szCs w:val="22"/>
        </w:rPr>
        <w:t>m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pacing w:val="-2"/>
          <w:sz w:val="22"/>
          <w:szCs w:val="22"/>
        </w:rPr>
        <w:t>f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er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ed.</w:t>
      </w:r>
    </w:p>
    <w:p w:rsidR="00DA5384" w:rsidRDefault="00DA5384">
      <w:pPr>
        <w:spacing w:before="9" w:line="100" w:lineRule="exact"/>
        <w:rPr>
          <w:sz w:val="11"/>
          <w:szCs w:val="11"/>
        </w:rPr>
      </w:pPr>
    </w:p>
    <w:p w:rsidR="00DA5384" w:rsidRDefault="002D4E64">
      <w:pPr>
        <w:ind w:left="140" w:right="148"/>
        <w:rPr>
          <w:sz w:val="22"/>
          <w:szCs w:val="22"/>
        </w:rPr>
      </w:pP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de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os.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 xml:space="preserve"> 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5"/>
          <w:sz w:val="22"/>
          <w:szCs w:val="22"/>
        </w:rPr>
        <w:t>k</w:t>
      </w:r>
      <w:r>
        <w:rPr>
          <w:sz w:val="22"/>
          <w:szCs w:val="22"/>
        </w:rPr>
        <w:t>ed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en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WA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-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ow</w:t>
      </w:r>
      <w:r>
        <w:rPr>
          <w:spacing w:val="-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5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dan</w:t>
      </w:r>
      <w:r>
        <w:rPr>
          <w:sz w:val="22"/>
          <w:szCs w:val="22"/>
        </w:rPr>
        <w:t>ce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yp</w:t>
      </w:r>
      <w:r>
        <w:rPr>
          <w:sz w:val="22"/>
          <w:szCs w:val="22"/>
        </w:rPr>
        <w:t>e,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you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8"/>
          <w:sz w:val="22"/>
          <w:szCs w:val="22"/>
        </w:rPr>
        <w:t>U</w:t>
      </w:r>
      <w:r>
        <w:rPr>
          <w:spacing w:val="-5"/>
          <w:sz w:val="22"/>
          <w:szCs w:val="22"/>
        </w:rPr>
        <w:t>S</w:t>
      </w:r>
      <w:r>
        <w:rPr>
          <w:spacing w:val="-6"/>
          <w:sz w:val="22"/>
          <w:szCs w:val="22"/>
        </w:rPr>
        <w:t>A</w:t>
      </w:r>
      <w:r>
        <w:rPr>
          <w:spacing w:val="-9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12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G</w:t>
      </w:r>
      <w:r>
        <w:rPr>
          <w:i/>
          <w:sz w:val="22"/>
          <w:szCs w:val="22"/>
        </w:rPr>
        <w:t>raph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 xml:space="preserve">c </w:t>
      </w:r>
      <w:proofErr w:type="gramStart"/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2"/>
          <w:sz w:val="22"/>
          <w:szCs w:val="22"/>
        </w:rPr>
        <w:t>a</w:t>
      </w:r>
      <w:r>
        <w:rPr>
          <w:i/>
          <w:sz w:val="22"/>
          <w:szCs w:val="22"/>
        </w:rPr>
        <w:t>n</w:t>
      </w:r>
      <w:r>
        <w:rPr>
          <w:i/>
          <w:spacing w:val="-2"/>
          <w:sz w:val="22"/>
          <w:szCs w:val="22"/>
        </w:rPr>
        <w:t>da</w:t>
      </w:r>
      <w:r>
        <w:rPr>
          <w:i/>
          <w:sz w:val="22"/>
          <w:szCs w:val="22"/>
        </w:rPr>
        <w:t>r</w:t>
      </w:r>
      <w:r>
        <w:rPr>
          <w:i/>
          <w:spacing w:val="-2"/>
          <w:sz w:val="22"/>
          <w:szCs w:val="22"/>
        </w:rPr>
        <w:t>d</w:t>
      </w:r>
      <w:r>
        <w:rPr>
          <w:i/>
          <w:sz w:val="22"/>
          <w:szCs w:val="22"/>
        </w:rPr>
        <w:t xml:space="preserve">s </w:t>
      </w:r>
      <w:r>
        <w:rPr>
          <w:i/>
          <w:spacing w:val="18"/>
          <w:sz w:val="22"/>
          <w:szCs w:val="22"/>
        </w:rPr>
        <w:t xml:space="preserve"> </w:t>
      </w:r>
      <w:r>
        <w:rPr>
          <w:i/>
          <w:spacing w:val="-2"/>
          <w:sz w:val="22"/>
          <w:szCs w:val="22"/>
        </w:rPr>
        <w:t>M</w:t>
      </w:r>
      <w:r>
        <w:rPr>
          <w:i/>
          <w:sz w:val="22"/>
          <w:szCs w:val="22"/>
        </w:rPr>
        <w:t>a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u</w:t>
      </w:r>
      <w:r>
        <w:rPr>
          <w:i/>
          <w:spacing w:val="-2"/>
          <w:sz w:val="22"/>
          <w:szCs w:val="22"/>
        </w:rPr>
        <w:t>a</w:t>
      </w:r>
      <w:r>
        <w:rPr>
          <w:i/>
          <w:sz w:val="22"/>
          <w:szCs w:val="22"/>
        </w:rPr>
        <w:t>l</w:t>
      </w:r>
      <w:proofErr w:type="gramEnd"/>
      <w:r>
        <w:rPr>
          <w:i/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-2"/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(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su</w:t>
      </w:r>
      <w:r>
        <w:rPr>
          <w:spacing w:val="1"/>
          <w:sz w:val="22"/>
          <w:szCs w:val="22"/>
        </w:rPr>
        <w:t>al</w:t>
      </w:r>
      <w:r>
        <w:rPr>
          <w:sz w:val="22"/>
          <w:szCs w:val="22"/>
        </w:rPr>
        <w:t>,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er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)</w:t>
      </w:r>
      <w:r>
        <w:rPr>
          <w:i/>
          <w:sz w:val="22"/>
          <w:szCs w:val="22"/>
        </w:rPr>
        <w:t>.</w:t>
      </w:r>
      <w:r>
        <w:rPr>
          <w:i/>
          <w:spacing w:val="-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5"/>
          <w:sz w:val="22"/>
          <w:szCs w:val="22"/>
        </w:rPr>
        <w:t>g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co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e.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i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W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SH</w:t>
      </w:r>
      <w:r>
        <w:rPr>
          <w:spacing w:val="-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ra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m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er</w:t>
      </w:r>
      <w:r>
        <w:rPr>
          <w:sz w:val="22"/>
          <w:szCs w:val="22"/>
        </w:rPr>
        <w:t>s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o.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us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rd</w:t>
      </w:r>
      <w:r>
        <w:rPr>
          <w:sz w:val="22"/>
          <w:szCs w:val="22"/>
        </w:rPr>
        <w:t>s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show</w:t>
      </w:r>
      <w:r>
        <w:rPr>
          <w:spacing w:val="-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A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o.</w:t>
      </w:r>
    </w:p>
    <w:p w:rsidR="00DA5384" w:rsidRDefault="00DA5384">
      <w:pPr>
        <w:spacing w:before="6" w:line="120" w:lineRule="exact"/>
        <w:rPr>
          <w:sz w:val="12"/>
          <w:szCs w:val="12"/>
        </w:rPr>
      </w:pPr>
    </w:p>
    <w:p w:rsidR="00DA5384" w:rsidRDefault="002D4E64">
      <w:pPr>
        <w:spacing w:line="240" w:lineRule="exact"/>
        <w:ind w:left="140" w:right="657"/>
        <w:rPr>
          <w:sz w:val="22"/>
          <w:szCs w:val="22"/>
        </w:rPr>
      </w:pP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b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ca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</w:t>
      </w:r>
      <w:r>
        <w:rPr>
          <w:spacing w:val="-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-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hor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ewed,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AI</w:t>
      </w:r>
      <w:r>
        <w:rPr>
          <w:sz w:val="22"/>
          <w:szCs w:val="22"/>
        </w:rPr>
        <w:t>D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-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er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e:</w:t>
      </w:r>
    </w:p>
    <w:p w:rsidR="00DA5384" w:rsidRDefault="00DA5384">
      <w:pPr>
        <w:spacing w:before="6" w:line="100" w:lineRule="exact"/>
        <w:rPr>
          <w:sz w:val="11"/>
          <w:szCs w:val="11"/>
        </w:rPr>
      </w:pPr>
    </w:p>
    <w:p w:rsidR="00DA5384" w:rsidRDefault="002D4E64">
      <w:pPr>
        <w:ind w:left="500"/>
        <w:rPr>
          <w:sz w:val="22"/>
          <w:szCs w:val="22"/>
        </w:rPr>
      </w:pP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ews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-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2"/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a</w:t>
      </w:r>
      <w:r>
        <w:rPr>
          <w:spacing w:val="-2"/>
          <w:sz w:val="22"/>
          <w:szCs w:val="22"/>
        </w:rPr>
        <w:t>r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y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-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</w:p>
    <w:p w:rsidR="00DA5384" w:rsidRDefault="002D4E64">
      <w:pPr>
        <w:spacing w:before="1"/>
        <w:ind w:left="500"/>
        <w:rPr>
          <w:sz w:val="22"/>
          <w:szCs w:val="22"/>
        </w:rPr>
      </w:pP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es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onal</w:t>
      </w:r>
      <w:r>
        <w:rPr>
          <w:spacing w:val="-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.”</w:t>
      </w:r>
    </w:p>
    <w:p w:rsidR="00DA5384" w:rsidRDefault="00DA5384">
      <w:pPr>
        <w:spacing w:before="9" w:line="100" w:lineRule="exact"/>
        <w:rPr>
          <w:sz w:val="11"/>
          <w:szCs w:val="11"/>
        </w:rPr>
      </w:pPr>
    </w:p>
    <w:p w:rsidR="00DA5384" w:rsidRDefault="002D4E64">
      <w:pPr>
        <w:ind w:left="140" w:right="487"/>
        <w:rPr>
          <w:sz w:val="22"/>
          <w:szCs w:val="22"/>
        </w:rPr>
      </w:pP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dance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-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pacing w:val="-2"/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cur</w:t>
      </w:r>
      <w:r>
        <w:rPr>
          <w:sz w:val="22"/>
          <w:szCs w:val="22"/>
        </w:rPr>
        <w:t>e</w:t>
      </w:r>
      <w:r>
        <w:rPr>
          <w:spacing w:val="-3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od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ed,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rl</w:t>
      </w:r>
      <w:r>
        <w:rPr>
          <w:sz w:val="22"/>
          <w:szCs w:val="22"/>
        </w:rPr>
        <w:t>y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e.</w:t>
      </w:r>
    </w:p>
    <w:p w:rsidR="00DA5384" w:rsidRDefault="00DA5384">
      <w:pPr>
        <w:spacing w:before="1" w:line="120" w:lineRule="exact"/>
        <w:rPr>
          <w:sz w:val="12"/>
          <w:szCs w:val="12"/>
        </w:rPr>
      </w:pPr>
    </w:p>
    <w:p w:rsidR="00DA5384" w:rsidRDefault="002D4E64">
      <w:pPr>
        <w:ind w:left="14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color w:val="2B5A85"/>
        </w:rPr>
        <w:t>Types</w:t>
      </w:r>
      <w:r>
        <w:rPr>
          <w:rFonts w:ascii="Arial" w:eastAsia="Arial" w:hAnsi="Arial" w:cs="Arial"/>
          <w:b/>
          <w:i/>
          <w:color w:val="2B5A85"/>
          <w:spacing w:val="-6"/>
        </w:rPr>
        <w:t xml:space="preserve"> </w:t>
      </w:r>
      <w:r>
        <w:rPr>
          <w:rFonts w:ascii="Arial" w:eastAsia="Arial" w:hAnsi="Arial" w:cs="Arial"/>
          <w:b/>
          <w:i/>
          <w:color w:val="2B5A85"/>
        </w:rPr>
        <w:t>of</w:t>
      </w:r>
      <w:r>
        <w:rPr>
          <w:rFonts w:ascii="Arial" w:eastAsia="Arial" w:hAnsi="Arial" w:cs="Arial"/>
          <w:b/>
          <w:i/>
          <w:color w:val="2B5A85"/>
          <w:spacing w:val="1"/>
        </w:rPr>
        <w:t xml:space="preserve"> </w:t>
      </w:r>
      <w:r>
        <w:rPr>
          <w:rFonts w:ascii="Arial" w:eastAsia="Arial" w:hAnsi="Arial" w:cs="Arial"/>
          <w:b/>
          <w:i/>
          <w:color w:val="2B5A85"/>
          <w:spacing w:val="-3"/>
        </w:rPr>
        <w:t>M</w:t>
      </w:r>
      <w:r>
        <w:rPr>
          <w:rFonts w:ascii="Arial" w:eastAsia="Arial" w:hAnsi="Arial" w:cs="Arial"/>
          <w:b/>
          <w:i/>
          <w:color w:val="2B5A85"/>
        </w:rPr>
        <w:t>a</w:t>
      </w:r>
      <w:r>
        <w:rPr>
          <w:rFonts w:ascii="Arial" w:eastAsia="Arial" w:hAnsi="Arial" w:cs="Arial"/>
          <w:b/>
          <w:i/>
          <w:color w:val="2B5A85"/>
          <w:spacing w:val="3"/>
        </w:rPr>
        <w:t>t</w:t>
      </w:r>
      <w:r>
        <w:rPr>
          <w:rFonts w:ascii="Arial" w:eastAsia="Arial" w:hAnsi="Arial" w:cs="Arial"/>
          <w:b/>
          <w:i/>
          <w:color w:val="2B5A85"/>
        </w:rPr>
        <w:t>e</w:t>
      </w:r>
      <w:r>
        <w:rPr>
          <w:rFonts w:ascii="Arial" w:eastAsia="Arial" w:hAnsi="Arial" w:cs="Arial"/>
          <w:b/>
          <w:i/>
          <w:color w:val="2B5A85"/>
          <w:spacing w:val="-1"/>
        </w:rPr>
        <w:t>r</w:t>
      </w:r>
      <w:r>
        <w:rPr>
          <w:rFonts w:ascii="Arial" w:eastAsia="Arial" w:hAnsi="Arial" w:cs="Arial"/>
          <w:b/>
          <w:i/>
          <w:color w:val="2B5A85"/>
          <w:spacing w:val="2"/>
        </w:rPr>
        <w:t>i</w:t>
      </w:r>
      <w:r>
        <w:rPr>
          <w:rFonts w:ascii="Arial" w:eastAsia="Arial" w:hAnsi="Arial" w:cs="Arial"/>
          <w:b/>
          <w:i/>
          <w:color w:val="2B5A85"/>
        </w:rPr>
        <w:t>als</w:t>
      </w:r>
      <w:r>
        <w:rPr>
          <w:rFonts w:ascii="Arial" w:eastAsia="Arial" w:hAnsi="Arial" w:cs="Arial"/>
          <w:b/>
          <w:i/>
          <w:color w:val="2B5A85"/>
          <w:spacing w:val="-10"/>
        </w:rPr>
        <w:t xml:space="preserve"> </w:t>
      </w:r>
      <w:proofErr w:type="gramStart"/>
      <w:r>
        <w:rPr>
          <w:rFonts w:ascii="Arial" w:eastAsia="Arial" w:hAnsi="Arial" w:cs="Arial"/>
          <w:b/>
          <w:i/>
          <w:color w:val="2B5A85"/>
          <w:spacing w:val="1"/>
        </w:rPr>
        <w:t>T</w:t>
      </w:r>
      <w:r>
        <w:rPr>
          <w:rFonts w:ascii="Arial" w:eastAsia="Arial" w:hAnsi="Arial" w:cs="Arial"/>
          <w:b/>
          <w:i/>
          <w:color w:val="2B5A85"/>
        </w:rPr>
        <w:t>o</w:t>
      </w:r>
      <w:proofErr w:type="gramEnd"/>
      <w:r>
        <w:rPr>
          <w:rFonts w:ascii="Arial" w:eastAsia="Arial" w:hAnsi="Arial" w:cs="Arial"/>
          <w:b/>
          <w:i/>
          <w:color w:val="2B5A85"/>
          <w:spacing w:val="-2"/>
        </w:rPr>
        <w:t xml:space="preserve"> </w:t>
      </w:r>
      <w:r>
        <w:rPr>
          <w:rFonts w:ascii="Arial" w:eastAsia="Arial" w:hAnsi="Arial" w:cs="Arial"/>
          <w:b/>
          <w:i/>
          <w:color w:val="2B5A85"/>
          <w:spacing w:val="2"/>
        </w:rPr>
        <w:t>B</w:t>
      </w:r>
      <w:r>
        <w:rPr>
          <w:rFonts w:ascii="Arial" w:eastAsia="Arial" w:hAnsi="Arial" w:cs="Arial"/>
          <w:b/>
          <w:i/>
          <w:color w:val="2B5A85"/>
        </w:rPr>
        <w:t>e</w:t>
      </w:r>
      <w:r>
        <w:rPr>
          <w:rFonts w:ascii="Arial" w:eastAsia="Arial" w:hAnsi="Arial" w:cs="Arial"/>
          <w:b/>
          <w:i/>
          <w:color w:val="2B5A85"/>
          <w:spacing w:val="-1"/>
        </w:rPr>
        <w:t xml:space="preserve"> Pr</w:t>
      </w:r>
      <w:r>
        <w:rPr>
          <w:rFonts w:ascii="Arial" w:eastAsia="Arial" w:hAnsi="Arial" w:cs="Arial"/>
          <w:b/>
          <w:i/>
          <w:color w:val="2B5A85"/>
        </w:rPr>
        <w:t>oduc</w:t>
      </w:r>
      <w:r>
        <w:rPr>
          <w:rFonts w:ascii="Arial" w:eastAsia="Arial" w:hAnsi="Arial" w:cs="Arial"/>
          <w:b/>
          <w:i/>
          <w:color w:val="2B5A85"/>
          <w:spacing w:val="-1"/>
        </w:rPr>
        <w:t>e</w:t>
      </w:r>
      <w:r>
        <w:rPr>
          <w:rFonts w:ascii="Arial" w:eastAsia="Arial" w:hAnsi="Arial" w:cs="Arial"/>
          <w:b/>
          <w:i/>
          <w:color w:val="2B5A85"/>
        </w:rPr>
        <w:t>d</w:t>
      </w:r>
    </w:p>
    <w:p w:rsidR="00DA5384" w:rsidRDefault="00DA5384">
      <w:pPr>
        <w:spacing w:before="3" w:line="20" w:lineRule="exact"/>
        <w:rPr>
          <w:sz w:val="3"/>
          <w:szCs w:val="3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1"/>
        <w:gridCol w:w="5891"/>
      </w:tblGrid>
      <w:tr w:rsidR="00DA5384">
        <w:trPr>
          <w:trHeight w:hRule="exact" w:val="226"/>
        </w:trPr>
        <w:tc>
          <w:tcPr>
            <w:tcW w:w="9361" w:type="dxa"/>
            <w:gridSpan w:val="2"/>
            <w:tcBorders>
              <w:top w:val="single" w:sz="7" w:space="0" w:color="2B5A85"/>
              <w:left w:val="nil"/>
              <w:bottom w:val="single" w:sz="7" w:space="0" w:color="D2E2F0"/>
              <w:right w:val="nil"/>
            </w:tcBorders>
            <w:shd w:val="clear" w:color="auto" w:fill="2B5A85"/>
          </w:tcPr>
          <w:p w:rsidR="00DA5384" w:rsidRDefault="002D4E64">
            <w:pPr>
              <w:spacing w:line="180" w:lineRule="exact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Cat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color w:val="FFFFFF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 xml:space="preserve">y                                                    </w:t>
            </w:r>
            <w:r>
              <w:rPr>
                <w:rFonts w:ascii="Arial" w:eastAsia="Arial" w:hAnsi="Arial" w:cs="Arial"/>
                <w:b/>
                <w:color w:val="FFFFFF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FFFFFF"/>
                <w:spacing w:val="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color w:val="FFFFFF"/>
                <w:spacing w:val="-9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rk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ng</w:t>
            </w:r>
          </w:p>
        </w:tc>
      </w:tr>
      <w:tr w:rsidR="00DA5384">
        <w:trPr>
          <w:trHeight w:hRule="exact" w:val="223"/>
        </w:trPr>
        <w:tc>
          <w:tcPr>
            <w:tcW w:w="9361" w:type="dxa"/>
            <w:gridSpan w:val="2"/>
            <w:tcBorders>
              <w:top w:val="single" w:sz="7" w:space="0" w:color="D2E2F0"/>
              <w:left w:val="nil"/>
              <w:bottom w:val="single" w:sz="5" w:space="0" w:color="2B5A85"/>
              <w:right w:val="nil"/>
            </w:tcBorders>
            <w:shd w:val="clear" w:color="auto" w:fill="D2E2F0"/>
          </w:tcPr>
          <w:p w:rsidR="00DA5384" w:rsidRDefault="002D4E64">
            <w:pPr>
              <w:spacing w:line="200" w:lineRule="exact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trat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</w:p>
        </w:tc>
      </w:tr>
      <w:tr w:rsidR="00DA5384">
        <w:trPr>
          <w:trHeight w:hRule="exact" w:val="646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6" w:line="200" w:lineRule="exact"/>
              <w:ind w:left="115" w:right="5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ry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ts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bus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6" w:line="200" w:lineRule="exact"/>
              <w:ind w:left="109" w:right="14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no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ed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to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labe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it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ine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ard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437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 w:right="40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ry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ts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oj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),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9" w:right="3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sed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le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rs 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mpan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646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9" w:right="52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no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3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DAI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bu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proofErr w:type="gram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e 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e “USAID/Ha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SH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oj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ect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”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437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oje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deli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erable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0"/>
              <w:ind w:left="109" w:right="7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aphi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anua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i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gu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delin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 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464"/>
        </w:trPr>
        <w:tc>
          <w:tcPr>
            <w:tcW w:w="3471" w:type="dxa"/>
            <w:tcBorders>
              <w:top w:val="single" w:sz="5" w:space="0" w:color="2B5A85"/>
              <w:left w:val="nil"/>
              <w:bottom w:val="nil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eb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nil"/>
              <w:right w:val="nil"/>
            </w:tcBorders>
          </w:tcPr>
          <w:p w:rsidR="00DA5384" w:rsidRDefault="002D4E64">
            <w:pPr>
              <w:spacing w:before="10" w:line="244" w:lineRule="auto"/>
              <w:ind w:left="109" w:right="7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aphi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nda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anua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i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gu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delin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 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pli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le)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</w:tbl>
    <w:p w:rsidR="00DA5384" w:rsidRDefault="00DA5384">
      <w:pPr>
        <w:sectPr w:rsidR="00DA5384">
          <w:pgSz w:w="12240" w:h="15840"/>
          <w:pgMar w:top="1100" w:right="1300" w:bottom="280" w:left="1300" w:header="736" w:footer="567" w:gutter="0"/>
          <w:cols w:space="720"/>
        </w:sectPr>
      </w:pPr>
    </w:p>
    <w:p w:rsidR="00DA5384" w:rsidRDefault="00DA5384">
      <w:pPr>
        <w:spacing w:before="2" w:line="100" w:lineRule="exact"/>
        <w:rPr>
          <w:sz w:val="11"/>
          <w:szCs w:val="11"/>
        </w:rPr>
      </w:pPr>
    </w:p>
    <w:p w:rsidR="00DA5384" w:rsidRDefault="00DA5384">
      <w:pPr>
        <w:spacing w:line="200" w:lineRule="exact"/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1"/>
        <w:gridCol w:w="5891"/>
      </w:tblGrid>
      <w:tr w:rsidR="00DA5384">
        <w:trPr>
          <w:trHeight w:hRule="exact" w:val="218"/>
        </w:trPr>
        <w:tc>
          <w:tcPr>
            <w:tcW w:w="9362" w:type="dxa"/>
            <w:gridSpan w:val="2"/>
            <w:tcBorders>
              <w:top w:val="single" w:sz="7" w:space="0" w:color="2B5A85"/>
              <w:left w:val="nil"/>
              <w:bottom w:val="single" w:sz="5" w:space="0" w:color="2B5A85"/>
              <w:right w:val="nil"/>
            </w:tcBorders>
            <w:shd w:val="clear" w:color="auto" w:fill="2B5A85"/>
          </w:tcPr>
          <w:p w:rsidR="00DA5384" w:rsidRDefault="002D4E64">
            <w:pPr>
              <w:spacing w:line="200" w:lineRule="exact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Cat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color w:val="FFFFFF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 xml:space="preserve">y                                                    </w:t>
            </w:r>
            <w:r>
              <w:rPr>
                <w:rFonts w:ascii="Arial" w:eastAsia="Arial" w:hAnsi="Arial" w:cs="Arial"/>
                <w:b/>
                <w:color w:val="FFFFFF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FFFFFF"/>
                <w:spacing w:val="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color w:val="FFFFFF"/>
                <w:spacing w:val="-9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rk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ng</w:t>
            </w:r>
          </w:p>
        </w:tc>
      </w:tr>
      <w:tr w:rsidR="00DA5384">
        <w:trPr>
          <w:trHeight w:hRule="exact" w:val="860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7" w:space="0" w:color="D2E2F0"/>
              <w:right w:val="single" w:sz="5" w:space="0" w:color="2B5A85"/>
            </w:tcBorders>
          </w:tcPr>
          <w:p w:rsidR="00DA5384" w:rsidRDefault="002D4E64">
            <w:pPr>
              <w:spacing w:before="13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fic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q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uip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7" w:space="0" w:color="D2E2F0"/>
              <w:right w:val="nil"/>
            </w:tcBorders>
          </w:tcPr>
          <w:p w:rsidR="00DA5384" w:rsidRDefault="002D4E64">
            <w:pPr>
              <w:spacing w:before="13"/>
              <w:ind w:left="109" w:right="2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8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SH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q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mi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use</w:t>
            </w:r>
            <w:r>
              <w:rPr>
                <w:rFonts w:ascii="Arial" w:eastAsia="Arial" w:hAnsi="Arial" w:cs="Arial"/>
                <w:sz w:val="18"/>
                <w:szCs w:val="18"/>
              </w:rPr>
              <w:t>”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sz w:val="18"/>
                <w:szCs w:val="18"/>
              </w:rPr>
              <w:t>rf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m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adm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fu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nc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nne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lel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y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223"/>
        </w:trPr>
        <w:tc>
          <w:tcPr>
            <w:tcW w:w="9362" w:type="dxa"/>
            <w:gridSpan w:val="2"/>
            <w:tcBorders>
              <w:top w:val="single" w:sz="7" w:space="0" w:color="D2E2F0"/>
              <w:left w:val="nil"/>
              <w:bottom w:val="single" w:sz="5" w:space="0" w:color="2B5A85"/>
              <w:right w:val="nil"/>
            </w:tcBorders>
            <w:shd w:val="clear" w:color="auto" w:fill="D2E2F0"/>
          </w:tcPr>
          <w:p w:rsidR="00DA5384" w:rsidRDefault="002D4E64">
            <w:pPr>
              <w:spacing w:line="200" w:lineRule="exact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l</w:t>
            </w:r>
          </w:p>
        </w:tc>
      </w:tr>
      <w:tr w:rsidR="00DA5384">
        <w:trPr>
          <w:trHeight w:hRule="exact" w:val="852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 w:right="2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echni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briefin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g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pape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orand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9" w:right="1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ollo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proofErr w:type="gram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aph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nda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anua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i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uid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 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1058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nmen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al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sub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pos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try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9" w:right="1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proofErr w:type="gram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aph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nda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anua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i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uid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 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853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 w:right="1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gani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’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pla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2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gui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itione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try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pa</w:t>
            </w:r>
            <w:r>
              <w:rPr>
                <w:rFonts w:ascii="Arial" w:eastAsia="Arial" w:hAnsi="Arial" w:cs="Arial"/>
                <w:sz w:val="18"/>
                <w:szCs w:val="18"/>
              </w:rPr>
              <w:t>rt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9" w:right="1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ollo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proofErr w:type="gram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aph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nda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anua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i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uid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4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 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1474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ainin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</w:p>
          <w:p w:rsidR="00DA5384" w:rsidRDefault="002D4E64">
            <w:pPr>
              <w:spacing w:before="2"/>
              <w:ind w:left="115" w:right="1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CD-R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oin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sz w:val="18"/>
                <w:szCs w:val="18"/>
              </w:rPr>
              <w:t>, DV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V PSA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jec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idel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tend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ect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ela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9" w:righ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CD </w:t>
            </w:r>
            <w:proofErr w:type="gramStart"/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lab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proofErr w:type="gram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nu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ke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follo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aph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nda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anua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i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uid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g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 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1058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 w:right="2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pre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ntation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ideos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hni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z w:val="18"/>
                <w:szCs w:val="18"/>
              </w:rPr>
              <w:t>rt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9" w:right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USAID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lab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ge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su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 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ollo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i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aph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ta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i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i/>
                <w:spacing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i/>
                <w:spacing w:val="1"/>
                <w:sz w:val="18"/>
                <w:szCs w:val="18"/>
              </w:rPr>
              <w:t>anua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i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g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cep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446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7" w:space="0" w:color="D2E2F0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7" w:space="0" w:color="D2E2F0"/>
              <w:right w:val="nil"/>
            </w:tcBorders>
          </w:tcPr>
          <w:p w:rsidR="00DA5384" w:rsidRDefault="002D4E64">
            <w:pPr>
              <w:spacing w:before="12"/>
              <w:ind w:left="10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ad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ibl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USAID.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</w:p>
          <w:p w:rsidR="00DA5384" w:rsidRDefault="002D4E64">
            <w:pPr>
              <w:spacing w:before="2"/>
              <w:ind w:left="10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eople.</w:t>
            </w:r>
            <w:r>
              <w:rPr>
                <w:rFonts w:ascii="Arial" w:eastAsia="Arial" w:hAnsi="Arial" w:cs="Arial"/>
                <w:sz w:val="18"/>
                <w:szCs w:val="18"/>
              </w:rPr>
              <w:t>”</w:t>
            </w:r>
          </w:p>
        </w:tc>
      </w:tr>
      <w:tr w:rsidR="00DA5384">
        <w:trPr>
          <w:trHeight w:hRule="exact" w:val="224"/>
        </w:trPr>
        <w:tc>
          <w:tcPr>
            <w:tcW w:w="9362" w:type="dxa"/>
            <w:gridSpan w:val="2"/>
            <w:tcBorders>
              <w:top w:val="single" w:sz="7" w:space="0" w:color="D2E2F0"/>
              <w:left w:val="nil"/>
              <w:bottom w:val="single" w:sz="5" w:space="0" w:color="2B5A85"/>
              <w:right w:val="nil"/>
            </w:tcBorders>
            <w:shd w:val="clear" w:color="auto" w:fill="D2E2F0"/>
          </w:tcPr>
          <w:p w:rsidR="00DA5384" w:rsidRDefault="002D4E64">
            <w:pPr>
              <w:spacing w:line="200" w:lineRule="exact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Pro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ot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l</w:t>
            </w:r>
          </w:p>
        </w:tc>
      </w:tr>
      <w:tr w:rsidR="00DA5384">
        <w:trPr>
          <w:trHeight w:hRule="exact" w:val="1058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 w:right="1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hibi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boot</w:t>
            </w: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pro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.,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bene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ry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esea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ch</w:t>
            </w:r>
            <w:r>
              <w:rPr>
                <w:rFonts w:ascii="Arial" w:eastAsia="Arial" w:hAnsi="Arial" w:cs="Arial"/>
                <w:sz w:val="18"/>
                <w:szCs w:val="18"/>
              </w:rPr>
              <w:t>, 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nia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je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sul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9" w:right="2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ls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guid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fo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1687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7" w:space="0" w:color="D2E2F0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 w:right="5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ial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fo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lau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te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7" w:space="0" w:color="D2E2F0"/>
              <w:right w:val="nil"/>
            </w:tcBorders>
          </w:tcPr>
          <w:p w:rsidR="00DA5384" w:rsidRDefault="002D4E64">
            <w:pPr>
              <w:spacing w:before="12"/>
              <w:ind w:left="109" w:right="1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ls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w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guid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proofErr w:type="gram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fo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ega</w:t>
            </w:r>
            <w:r>
              <w:rPr>
                <w:rFonts w:ascii="Arial" w:eastAsia="Arial" w:hAnsi="Arial" w:cs="Arial"/>
                <w:sz w:val="18"/>
                <w:szCs w:val="18"/>
              </w:rPr>
              <w:t>rd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proofErr w:type="gram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3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ts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sigh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SAID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rm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ubl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ene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ts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 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3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sz w:val="18"/>
                <w:szCs w:val="18"/>
              </w:rPr>
              <w:t>t 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equi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AID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ledge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 </w:t>
            </w:r>
            <w:proofErr w:type="gramStart"/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proofErr w:type="gram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223"/>
        </w:trPr>
        <w:tc>
          <w:tcPr>
            <w:tcW w:w="9362" w:type="dxa"/>
            <w:gridSpan w:val="2"/>
            <w:tcBorders>
              <w:top w:val="single" w:sz="7" w:space="0" w:color="D2E2F0"/>
              <w:left w:val="nil"/>
              <w:bottom w:val="single" w:sz="5" w:space="0" w:color="2B5A85"/>
              <w:right w:val="nil"/>
            </w:tcBorders>
            <w:shd w:val="clear" w:color="auto" w:fill="D2E2F0"/>
          </w:tcPr>
          <w:p w:rsidR="00DA5384" w:rsidRDefault="002D4E64">
            <w:pPr>
              <w:spacing w:line="200" w:lineRule="exact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Proj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spacing w:val="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s</w:t>
            </w:r>
          </w:p>
        </w:tc>
      </w:tr>
      <w:tr w:rsidR="00DA5384">
        <w:trPr>
          <w:trHeight w:hRule="exact" w:val="646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fic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9" w:right="2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rk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DAI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follo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U.S.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/H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pla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spacing w:val="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proofErr w:type="gram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ed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852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6" w:line="200" w:lineRule="exact"/>
              <w:ind w:left="115" w:right="3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</w:rPr>
              <w:t>ro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je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oad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ldi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.)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9" w:right="1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rk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ibl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fr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ldi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.).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DAI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llo</w:t>
            </w:r>
            <w:r>
              <w:rPr>
                <w:rFonts w:ascii="Arial" w:eastAsia="Arial" w:hAnsi="Arial" w:cs="Arial"/>
                <w:sz w:val="18"/>
                <w:szCs w:val="18"/>
              </w:rPr>
              <w:t>w U.S.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/H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nag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templ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646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ry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9" w:right="1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rk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mpo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ry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2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DAI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U.S.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z w:val="18"/>
                <w:szCs w:val="18"/>
              </w:rPr>
              <w:t>/H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ai</w:t>
            </w:r>
            <w:r>
              <w:rPr>
                <w:rFonts w:ascii="Arial" w:eastAsia="Arial" w:hAnsi="Arial" w:cs="Arial"/>
                <w:sz w:val="18"/>
                <w:szCs w:val="18"/>
              </w:rPr>
              <w:t>ti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nag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pla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3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te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sig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ag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ed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462"/>
        </w:trPr>
        <w:tc>
          <w:tcPr>
            <w:tcW w:w="3471" w:type="dxa"/>
            <w:tcBorders>
              <w:top w:val="single" w:sz="5" w:space="0" w:color="2B5A85"/>
              <w:left w:val="nil"/>
              <w:bottom w:val="nil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pla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q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nil"/>
              <w:right w:val="nil"/>
            </w:tcBorders>
          </w:tcPr>
          <w:p w:rsidR="00DA5384" w:rsidRDefault="002D4E64">
            <w:pPr>
              <w:spacing w:before="16" w:line="200" w:lineRule="exact"/>
              <w:ind w:left="109" w:right="2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ty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rk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plaque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</w:tbl>
    <w:p w:rsidR="00DA5384" w:rsidRDefault="00DA5384">
      <w:pPr>
        <w:sectPr w:rsidR="00DA5384">
          <w:pgSz w:w="12240" w:h="15840"/>
          <w:pgMar w:top="1100" w:right="1300" w:bottom="280" w:left="1300" w:header="736" w:footer="567" w:gutter="0"/>
          <w:cols w:space="720"/>
        </w:sectPr>
      </w:pPr>
    </w:p>
    <w:p w:rsidR="00DA5384" w:rsidRDefault="00DA5384">
      <w:pPr>
        <w:spacing w:before="2" w:line="100" w:lineRule="exact"/>
        <w:rPr>
          <w:sz w:val="11"/>
          <w:szCs w:val="11"/>
        </w:rPr>
      </w:pPr>
    </w:p>
    <w:p w:rsidR="00DA5384" w:rsidRDefault="00DA5384">
      <w:pPr>
        <w:spacing w:line="200" w:lineRule="exact"/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71"/>
        <w:gridCol w:w="5891"/>
      </w:tblGrid>
      <w:tr w:rsidR="00DA5384">
        <w:trPr>
          <w:trHeight w:hRule="exact" w:val="226"/>
        </w:trPr>
        <w:tc>
          <w:tcPr>
            <w:tcW w:w="9361" w:type="dxa"/>
            <w:gridSpan w:val="2"/>
            <w:tcBorders>
              <w:top w:val="single" w:sz="7" w:space="0" w:color="2B5A85"/>
              <w:left w:val="nil"/>
              <w:bottom w:val="single" w:sz="7" w:space="0" w:color="D2E2F0"/>
              <w:right w:val="nil"/>
            </w:tcBorders>
            <w:shd w:val="clear" w:color="auto" w:fill="2B5A85"/>
          </w:tcPr>
          <w:p w:rsidR="00DA5384" w:rsidRDefault="002D4E64">
            <w:pPr>
              <w:spacing w:line="200" w:lineRule="exact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Cat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color w:val="FFFFFF"/>
                <w:spacing w:val="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 xml:space="preserve">                                                    </w:t>
            </w:r>
            <w:r>
              <w:rPr>
                <w:rFonts w:ascii="Arial" w:eastAsia="Arial" w:hAnsi="Arial" w:cs="Arial"/>
                <w:b/>
                <w:color w:val="FFFFFF"/>
                <w:spacing w:val="4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FFFFFF"/>
                <w:spacing w:val="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color w:val="FFFFFF"/>
                <w:spacing w:val="-9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pe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 xml:space="preserve">f 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rk</w:t>
            </w:r>
            <w:r>
              <w:rPr>
                <w:rFonts w:ascii="Arial" w:eastAsia="Arial" w:hAnsi="Arial" w:cs="Arial"/>
                <w:b/>
                <w:color w:val="FFFFFF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ng</w:t>
            </w:r>
          </w:p>
        </w:tc>
      </w:tr>
      <w:tr w:rsidR="00DA5384">
        <w:trPr>
          <w:trHeight w:hRule="exact" w:val="224"/>
        </w:trPr>
        <w:tc>
          <w:tcPr>
            <w:tcW w:w="9361" w:type="dxa"/>
            <w:gridSpan w:val="2"/>
            <w:tcBorders>
              <w:top w:val="single" w:sz="7" w:space="0" w:color="D2E2F0"/>
              <w:left w:val="nil"/>
              <w:bottom w:val="single" w:sz="5" w:space="0" w:color="2B5A85"/>
              <w:right w:val="nil"/>
            </w:tcBorders>
            <w:shd w:val="clear" w:color="auto" w:fill="D2E2F0"/>
          </w:tcPr>
          <w:p w:rsidR="00DA5384" w:rsidRDefault="002D4E64">
            <w:pPr>
              <w:spacing w:line="200" w:lineRule="exact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3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ommoditie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s</w:t>
            </w:r>
          </w:p>
        </w:tc>
      </w:tr>
      <w:tr w:rsidR="00DA5384">
        <w:trPr>
          <w:trHeight w:hRule="exact" w:val="653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7" w:space="0" w:color="D2E2F0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7" w:space="0" w:color="D2E2F0"/>
              <w:right w:val="nil"/>
            </w:tcBorders>
          </w:tcPr>
          <w:p w:rsidR="00DA5384" w:rsidRDefault="002D4E64">
            <w:pPr>
              <w:spacing w:before="12"/>
              <w:ind w:left="109" w:right="3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proofErr w:type="gram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ep</w:t>
            </w:r>
            <w:r>
              <w:rPr>
                <w:rFonts w:ascii="Arial" w:eastAsia="Arial" w:hAnsi="Arial" w:cs="Arial"/>
                <w:sz w:val="18"/>
                <w:szCs w:val="18"/>
              </w:rPr>
              <w:t>ta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223"/>
        </w:trPr>
        <w:tc>
          <w:tcPr>
            <w:tcW w:w="9361" w:type="dxa"/>
            <w:gridSpan w:val="2"/>
            <w:tcBorders>
              <w:top w:val="single" w:sz="7" w:space="0" w:color="D2E2F0"/>
              <w:left w:val="nil"/>
              <w:bottom w:val="single" w:sz="5" w:space="0" w:color="2B5A85"/>
              <w:right w:val="nil"/>
            </w:tcBorders>
            <w:shd w:val="clear" w:color="auto" w:fill="D2E2F0"/>
          </w:tcPr>
          <w:p w:rsidR="00DA5384" w:rsidRDefault="002D4E64">
            <w:pPr>
              <w:spacing w:line="200" w:lineRule="exact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nts</w:t>
            </w:r>
          </w:p>
        </w:tc>
      </w:tr>
      <w:tr w:rsidR="00DA5384">
        <w:trPr>
          <w:trHeight w:hRule="exact" w:val="646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 w:right="36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ainin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hibi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kshop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pla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ed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653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7" w:space="0" w:color="D2E2F0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 w:right="6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ele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hand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ts</w:t>
            </w:r>
            <w:r>
              <w:rPr>
                <w:rFonts w:ascii="Arial" w:eastAsia="Arial" w:hAnsi="Arial" w:cs="Arial"/>
                <w:spacing w:val="2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7" w:space="0" w:color="D2E2F0"/>
              <w:right w:val="nil"/>
            </w:tcBorders>
          </w:tcPr>
          <w:p w:rsidR="00DA5384" w:rsidRDefault="002D4E64">
            <w:pPr>
              <w:spacing w:before="16" w:line="200" w:lineRule="exact"/>
              <w:ind w:left="109" w:right="1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pla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ed</w:t>
            </w:r>
            <w:r>
              <w:rPr>
                <w:rFonts w:ascii="Arial" w:eastAsia="Arial" w:hAnsi="Arial" w:cs="Arial"/>
                <w:sz w:val="18"/>
                <w:szCs w:val="18"/>
              </w:rPr>
              <w:t>. DAI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u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th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U.S.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ss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ait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fo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223"/>
        </w:trPr>
        <w:tc>
          <w:tcPr>
            <w:tcW w:w="9361" w:type="dxa"/>
            <w:gridSpan w:val="2"/>
            <w:tcBorders>
              <w:top w:val="single" w:sz="7" w:space="0" w:color="D2E2F0"/>
              <w:left w:val="nil"/>
              <w:bottom w:val="single" w:sz="5" w:space="0" w:color="2B5A85"/>
              <w:right w:val="nil"/>
            </w:tcBorders>
            <w:shd w:val="clear" w:color="auto" w:fill="D2E2F0"/>
          </w:tcPr>
          <w:p w:rsidR="00DA5384" w:rsidRDefault="002D4E64">
            <w:pPr>
              <w:spacing w:line="200" w:lineRule="exact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Print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Pu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b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s</w:t>
            </w:r>
          </w:p>
        </w:tc>
      </w:tr>
      <w:tr w:rsidR="00DA5384">
        <w:trPr>
          <w:trHeight w:hRule="exact" w:val="646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6" w:line="200" w:lineRule="exact"/>
              <w:ind w:left="115" w:right="2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ubl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sea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aluation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6" w:line="200" w:lineRule="exact"/>
              <w:ind w:left="109" w:right="1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ollo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proofErr w:type="gram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fo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g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644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 w:right="1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ochu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ea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 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9" w:right="1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ollo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proofErr w:type="gram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fo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g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646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9" w:right="3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proofErr w:type="gram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646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anne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9" w:right="3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proofErr w:type="gram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646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6" w:line="200" w:lineRule="exact"/>
              <w:ind w:left="115" w:right="3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PSA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ne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spa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ai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6" w:line="200" w:lineRule="exact"/>
              <w:ind w:left="109" w:right="3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proofErr w:type="gram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643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ts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abo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</w:rPr>
              <w:t>ro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je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</w:p>
          <w:p w:rsidR="00DA5384" w:rsidRDefault="002D4E64">
            <w:pPr>
              <w:spacing w:line="200" w:lineRule="exact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6" w:line="200" w:lineRule="exact"/>
              <w:ind w:left="109" w:right="3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proofErr w:type="gram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646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 w:right="5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ainin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kbo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guid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2"/>
              <w:ind w:left="109" w:right="1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ig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4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ollo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fo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g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proofErr w:type="gramStart"/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proofErr w:type="gramEnd"/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ing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852"/>
        </w:trPr>
        <w:tc>
          <w:tcPr>
            <w:tcW w:w="3471" w:type="dxa"/>
            <w:tcBorders>
              <w:top w:val="single" w:sz="5" w:space="0" w:color="2B5A85"/>
              <w:left w:val="nil"/>
              <w:bottom w:val="single" w:sz="5" w:space="0" w:color="2B5A85"/>
              <w:right w:val="single" w:sz="5" w:space="0" w:color="2B5A85"/>
            </w:tcBorders>
          </w:tcPr>
          <w:p w:rsidR="00DA5384" w:rsidRDefault="002D4E64">
            <w:pPr>
              <w:spacing w:before="16" w:line="200" w:lineRule="exact"/>
              <w:ind w:left="115" w:right="61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edi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a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iso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single" w:sz="5" w:space="0" w:color="2B5A85"/>
              <w:right w:val="nil"/>
            </w:tcBorders>
          </w:tcPr>
          <w:p w:rsidR="00DA5384" w:rsidRDefault="002D4E64">
            <w:pPr>
              <w:spacing w:before="16" w:line="200" w:lineRule="exact"/>
              <w:ind w:left="109" w:right="3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proofErr w:type="gram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</w:p>
          <w:p w:rsidR="00DA5384" w:rsidRDefault="002D4E64">
            <w:pPr>
              <w:spacing w:before="2" w:line="200" w:lineRule="exact"/>
              <w:ind w:left="109" w:right="1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DAI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us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U.S.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ba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ait</w:t>
            </w:r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la</w:t>
            </w:r>
            <w:r>
              <w:rPr>
                <w:rFonts w:ascii="Arial" w:eastAsia="Arial" w:hAnsi="Arial" w:cs="Arial"/>
                <w:sz w:val="18"/>
                <w:szCs w:val="18"/>
              </w:rPr>
              <w:t>te 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DA5384">
        <w:trPr>
          <w:trHeight w:hRule="exact" w:val="671"/>
        </w:trPr>
        <w:tc>
          <w:tcPr>
            <w:tcW w:w="3471" w:type="dxa"/>
            <w:tcBorders>
              <w:top w:val="single" w:sz="5" w:space="0" w:color="2B5A85"/>
              <w:left w:val="nil"/>
              <w:bottom w:val="nil"/>
              <w:right w:val="single" w:sz="5" w:space="0" w:color="2B5A85"/>
            </w:tcBorders>
          </w:tcPr>
          <w:p w:rsidR="00DA5384" w:rsidRDefault="002D4E64">
            <w:pPr>
              <w:spacing w:before="12"/>
              <w:ind w:left="115" w:right="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Le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te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ea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fo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je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>-r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pu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ample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no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sz w:val="18"/>
                <w:szCs w:val="18"/>
              </w:rPr>
              <w:t>tr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nis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5891" w:type="dxa"/>
            <w:tcBorders>
              <w:top w:val="single" w:sz="5" w:space="0" w:color="2B5A85"/>
              <w:left w:val="single" w:sz="5" w:space="0" w:color="2B5A85"/>
              <w:bottom w:val="nil"/>
              <w:right w:val="nil"/>
            </w:tcBorders>
          </w:tcPr>
          <w:p w:rsidR="00DA5384" w:rsidRDefault="002D4E64">
            <w:pPr>
              <w:spacing w:before="12"/>
              <w:ind w:left="109" w:right="33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USAID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ty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sz w:val="18"/>
                <w:szCs w:val="18"/>
              </w:rPr>
              <w:t>w</w:t>
            </w:r>
            <w:proofErr w:type="gram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gu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del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l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unl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din</w:t>
            </w:r>
            <w:r>
              <w:rPr>
                <w:rFonts w:ascii="Arial" w:eastAsia="Arial" w:hAnsi="Arial" w:cs="Arial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ac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bl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emp</w:t>
            </w: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io</w:t>
            </w:r>
            <w:r>
              <w:rPr>
                <w:rFonts w:ascii="Arial" w:eastAsia="Arial" w:hAnsi="Arial" w:cs="Arial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s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ide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r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nd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</w:rPr>
              <w:t>ng</w:t>
            </w:r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</w:tbl>
    <w:p w:rsidR="00000000" w:rsidRDefault="002D4E64"/>
    <w:sectPr w:rsidR="00000000">
      <w:pgSz w:w="12240" w:h="15840"/>
      <w:pgMar w:top="1100" w:right="1300" w:bottom="280" w:left="1300" w:header="736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2D4E64">
      <w:r>
        <w:separator/>
      </w:r>
    </w:p>
  </w:endnote>
  <w:endnote w:type="continuationSeparator" w:id="0">
    <w:p w:rsidR="00000000" w:rsidRDefault="002D4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384" w:rsidRDefault="002D4E64">
    <w:pPr>
      <w:spacing w:line="200" w:lineRule="exact"/>
    </w:pPr>
    <w:r>
      <w:pict>
        <v:group id="_x0000_s2067" style="position:absolute;margin-left:71.6pt;margin-top:753.65pt;width:468.55pt;height:19.75pt;z-index:-251662336;mso-position-horizontal-relative:page;mso-position-vertical-relative:page" coordorigin="1432,15073" coordsize="9371,395">
          <v:shape id="_x0000_s2076" style="position:absolute;left:10060;top:15096;width:727;height:362" coordorigin="10060,15096" coordsize="727,362" path="m10060,15458r728,l10788,15096r-728,l10060,15458xe" fillcolor="#2b5a85" stroked="f">
            <v:path arrowok="t"/>
          </v:shape>
          <v:shape id="_x0000_s2075" style="position:absolute;left:10176;top:15110;width:504;height:348" coordorigin="10176,15110" coordsize="504,348" path="m10176,15458r504,l10680,15110r-504,l10176,15458xe" fillcolor="#2b5a85" stroked="f">
            <v:path arrowok="t"/>
          </v:shape>
          <v:shape id="_x0000_s2074" style="position:absolute;left:10060;top:15103;width:14;height:0" coordorigin="10060,15103" coordsize="14,0" path="m10060,15103r15,e" filled="f" strokecolor="#2b5a85" strokeweight=".82pt">
            <v:path arrowok="t"/>
          </v:shape>
          <v:shape id="_x0000_s2073" style="position:absolute;left:1440;top:15088;width:10;height:0" coordorigin="1440,15088" coordsize="10,0" path="m1440,15088r10,e" filled="f" strokecolor="#2b5a85" strokeweight=".82pt">
            <v:path arrowok="t"/>
          </v:shape>
          <v:shape id="_x0000_s2072" style="position:absolute;left:1450;top:15088;width:8610;height:0" coordorigin="1450,15088" coordsize="8610,0" path="m1450,15088r8610,e" filled="f" strokecolor="#2b5a85" strokeweight=".82pt">
            <v:path arrowok="t"/>
          </v:shape>
          <v:shape id="_x0000_s2071" style="position:absolute;left:10060;top:15088;width:14;height:0" coordorigin="10060,15088" coordsize="14,0" path="m10060,15088r15,e" filled="f" strokecolor="#2b5a85" strokeweight=".82pt">
            <v:path arrowok="t"/>
          </v:shape>
          <v:shape id="_x0000_s2070" style="position:absolute;left:10075;top:15088;width:713;height:0" coordorigin="10075,15088" coordsize="713,0" path="m10075,15088r713,e" filled="f" strokecolor="#2b5a85" strokeweight=".82pt">
            <v:path arrowok="t"/>
          </v:shape>
          <v:shape id="_x0000_s2069" style="position:absolute;left:10075;top:15103;width:713;height:0" coordorigin="10075,15103" coordsize="713,0" path="m10075,15103r713,e" filled="f" strokecolor="#2b5a85" strokeweight=".82pt">
            <v:path arrowok="t"/>
          </v:shape>
          <v:shape id="_x0000_s2068" style="position:absolute;left:10795;top:15081;width:0;height:377" coordorigin="10795,15081" coordsize="0,377" path="m10795,15081r,377e" filled="f" strokecolor="#2b5a85" strokeweight=".82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517.25pt;margin-top:758.65pt;width:8.1pt;height:11.95pt;z-index:-251661312;mso-position-horizontal-relative:page;mso-position-vertical-relative:page" filled="f" stroked="f">
          <v:textbox inset="0,0,0,0">
            <w:txbxContent>
              <w:p w:rsidR="00DA5384" w:rsidRDefault="002D4E64">
                <w:pPr>
                  <w:spacing w:line="220" w:lineRule="exact"/>
                  <w:ind w:left="20" w:right="-3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color w:val="FFFFFF"/>
                  </w:rPr>
                  <w:t>F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71.5pt;margin-top:759.4pt;width:405.25pt;height:10.05pt;z-index:-251660288;mso-position-horizontal-relative:page;mso-position-vertical-relative:page" filled="f" stroked="f">
          <v:textbox inset="0,0,0,0">
            <w:txbxContent>
              <w:p w:rsidR="00DA5384" w:rsidRDefault="002D4E64">
                <w:pPr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U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 xml:space="preserve">r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d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>i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lo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ur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3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 xml:space="preserve">f 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da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pacing w:val="-3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ta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in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d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t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>i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color w:val="2B5A85"/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pag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is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ub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je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pacing w:val="5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pacing w:val="-3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re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st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>i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io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 xml:space="preserve">s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t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>i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le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pag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 xml:space="preserve">f 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pacing w:val="-3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is</w:t>
                </w:r>
                <w:r>
                  <w:rPr>
                    <w:rFonts w:ascii="Arial" w:eastAsia="Arial" w:hAnsi="Arial" w:cs="Arial"/>
                    <w:color w:val="2B5A85"/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d</w:t>
                </w:r>
                <w:r>
                  <w:rPr>
                    <w:rFonts w:ascii="Arial" w:eastAsia="Arial" w:hAnsi="Arial" w:cs="Arial"/>
                    <w:color w:val="2B5A85"/>
                    <w:spacing w:val="-3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color w:val="2B5A85"/>
                    <w:spacing w:val="-3"/>
                    <w:sz w:val="16"/>
                    <w:szCs w:val="16"/>
                  </w:rPr>
                  <w:t>u</w:t>
                </w:r>
                <w:r>
                  <w:rPr>
                    <w:rFonts w:ascii="Arial" w:eastAsia="Arial" w:hAnsi="Arial" w:cs="Arial"/>
                    <w:color w:val="2B5A85"/>
                    <w:spacing w:val="3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-3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t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384" w:rsidRDefault="002D4E64">
    <w:pPr>
      <w:spacing w:line="200" w:lineRule="exact"/>
    </w:pPr>
    <w:r>
      <w:pict>
        <v:group id="_x0000_s2051" style="position:absolute;margin-left:71.6pt;margin-top:753.65pt;width:468.55pt;height:19.75pt;z-index:-251657216;mso-position-horizontal-relative:page;mso-position-vertical-relative:page" coordorigin="1432,15073" coordsize="9371,395">
          <v:shape id="_x0000_s2060" style="position:absolute;left:10060;top:15096;width:727;height:362" coordorigin="10060,15096" coordsize="727,362" path="m10060,15458r728,l10788,15096r-728,l10060,15458xe" fillcolor="#2b5a85" stroked="f">
            <v:path arrowok="t"/>
          </v:shape>
          <v:shape id="_x0000_s2059" style="position:absolute;left:10176;top:15110;width:504;height:348" coordorigin="10176,15110" coordsize="504,348" path="m10176,15458r504,l10680,15110r-504,l10176,15458xe" fillcolor="#2b5a85" stroked="f">
            <v:path arrowok="t"/>
          </v:shape>
          <v:shape id="_x0000_s2058" style="position:absolute;left:10060;top:15103;width:14;height:0" coordorigin="10060,15103" coordsize="14,0" path="m10060,15103r15,e" filled="f" strokecolor="#2b5a85" strokeweight=".82pt">
            <v:path arrowok="t"/>
          </v:shape>
          <v:shape id="_x0000_s2057" style="position:absolute;left:1440;top:15088;width:10;height:0" coordorigin="1440,15088" coordsize="10,0" path="m1440,15088r10,e" filled="f" strokecolor="#2b5a85" strokeweight=".82pt">
            <v:path arrowok="t"/>
          </v:shape>
          <v:shape id="_x0000_s2056" style="position:absolute;left:1450;top:15088;width:8610;height:0" coordorigin="1450,15088" coordsize="8610,0" path="m1450,15088r8610,e" filled="f" strokecolor="#2b5a85" strokeweight=".82pt">
            <v:path arrowok="t"/>
          </v:shape>
          <v:shape id="_x0000_s2055" style="position:absolute;left:10060;top:15088;width:14;height:0" coordorigin="10060,15088" coordsize="14,0" path="m10060,15088r15,e" filled="f" strokecolor="#2b5a85" strokeweight=".82pt">
            <v:path arrowok="t"/>
          </v:shape>
          <v:shape id="_x0000_s2054" style="position:absolute;left:10075;top:15088;width:713;height:0" coordorigin="10075,15088" coordsize="713,0" path="m10075,15088r713,e" filled="f" strokecolor="#2b5a85" strokeweight=".82pt">
            <v:path arrowok="t"/>
          </v:shape>
          <v:shape id="_x0000_s2053" style="position:absolute;left:10075;top:15103;width:713;height:0" coordorigin="10075,15103" coordsize="713,0" path="m10075,15103r713,e" filled="f" strokecolor="#2b5a85" strokeweight=".82pt">
            <v:path arrowok="t"/>
          </v:shape>
          <v:shape id="_x0000_s2052" style="position:absolute;left:10795;top:15081;width:0;height:377" coordorigin="10795,15081" coordsize="0,377" path="m10795,15081r,377e" filled="f" strokecolor="#2b5a85" strokeweight=".82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2.8pt;margin-top:758.65pt;width:18pt;height:11.95pt;z-index:-251656192;mso-position-horizontal-relative:page;mso-position-vertical-relative:page" filled="f" stroked="f">
          <v:textbox inset="0,0,0,0">
            <w:txbxContent>
              <w:p w:rsidR="00DA5384" w:rsidRDefault="002D4E64">
                <w:pPr>
                  <w:spacing w:line="220" w:lineRule="exact"/>
                  <w:ind w:left="20"/>
                  <w:rPr>
                    <w:rFonts w:ascii="Arial" w:eastAsia="Arial" w:hAnsi="Arial" w:cs="Arial"/>
                  </w:rPr>
                </w:pPr>
                <w:r>
                  <w:rPr>
                    <w:rFonts w:ascii="Arial" w:eastAsia="Arial" w:hAnsi="Arial" w:cs="Arial"/>
                    <w:color w:val="FFFFFF"/>
                    <w:spacing w:val="1"/>
                  </w:rPr>
                  <w:t>F-</w:t>
                </w:r>
                <w:r>
                  <w:fldChar w:fldCharType="begin"/>
                </w:r>
                <w:r>
                  <w:rPr>
                    <w:rFonts w:ascii="Arial" w:eastAsia="Arial" w:hAnsi="Arial" w:cs="Arial"/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71.5pt;margin-top:759.4pt;width:405.05pt;height:10.05pt;z-index:-251655168;mso-position-horizontal-relative:page;mso-position-vertical-relative:page" filled="f" stroked="f">
          <v:textbox inset="0,0,0,0">
            <w:txbxContent>
              <w:p w:rsidR="00DA5384" w:rsidRDefault="002D4E64">
                <w:pPr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U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 xml:space="preserve">r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d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>i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lo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ur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3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 xml:space="preserve">f 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da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pacing w:val="-3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ta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in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d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t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>i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color w:val="2B5A85"/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pag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is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ub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je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 xml:space="preserve">t 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t</w:t>
                </w:r>
                <w:r>
                  <w:rPr>
                    <w:rFonts w:ascii="Arial" w:eastAsia="Arial" w:hAnsi="Arial" w:cs="Arial"/>
                    <w:color w:val="2B5A85"/>
                    <w:spacing w:val="-3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re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st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>i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io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 xml:space="preserve">s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t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>i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le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pag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 xml:space="preserve">f 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pacing w:val="-3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is</w:t>
                </w:r>
                <w:r>
                  <w:rPr>
                    <w:rFonts w:ascii="Arial" w:eastAsia="Arial" w:hAnsi="Arial" w:cs="Arial"/>
                    <w:color w:val="2B5A85"/>
                    <w:spacing w:val="2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d</w:t>
                </w:r>
                <w:r>
                  <w:rPr>
                    <w:rFonts w:ascii="Arial" w:eastAsia="Arial" w:hAnsi="Arial" w:cs="Arial"/>
                    <w:color w:val="2B5A85"/>
                    <w:spacing w:val="-3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c</w:t>
                </w:r>
                <w:r>
                  <w:rPr>
                    <w:rFonts w:ascii="Arial" w:eastAsia="Arial" w:hAnsi="Arial" w:cs="Arial"/>
                    <w:color w:val="2B5A85"/>
                    <w:spacing w:val="-3"/>
                    <w:sz w:val="16"/>
                    <w:szCs w:val="16"/>
                  </w:rPr>
                  <w:t>u</w:t>
                </w:r>
                <w:r>
                  <w:rPr>
                    <w:rFonts w:ascii="Arial" w:eastAsia="Arial" w:hAnsi="Arial" w:cs="Arial"/>
                    <w:color w:val="2B5A85"/>
                    <w:spacing w:val="3"/>
                    <w:sz w:val="16"/>
                    <w:szCs w:val="16"/>
                  </w:rPr>
                  <w:t>m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-3"/>
                    <w:sz w:val="16"/>
                    <w:szCs w:val="16"/>
                  </w:rPr>
                  <w:t>n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t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2D4E64">
      <w:r>
        <w:separator/>
      </w:r>
    </w:p>
  </w:footnote>
  <w:footnote w:type="continuationSeparator" w:id="0">
    <w:p w:rsidR="00000000" w:rsidRDefault="002D4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384" w:rsidRDefault="002D4E64">
    <w:pPr>
      <w:spacing w:line="200" w:lineRule="exact"/>
    </w:pPr>
    <w:r>
      <w:pict>
        <v:group id="_x0000_s2062" style="position:absolute;margin-left:70.3pt;margin-top:40.2pt;width:471.55pt;height:15.75pt;z-index:-251659264;mso-position-horizontal-relative:page;mso-position-vertical-relative:page" coordorigin="1406,804" coordsize="9431,3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4" type="#_x0000_t75" style="position:absolute;left:9842;top:804;width:967;height:259">
            <v:imagedata r:id="rId1" o:title=""/>
          </v:shape>
          <v:shape id="_x0000_s2063" style="position:absolute;left:1412;top:1114;width:9419;height:0" coordorigin="1412,1114" coordsize="9419,0" path="m1412,1114r9419,e" filled="f" strokecolor="#2b5a85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71pt;margin-top:35.8pt;width:196.8pt;height:19.4pt;z-index:-251658240;mso-position-horizontal-relative:page;mso-position-vertical-relative:page" filled="f" stroked="f">
          <v:textbox inset="0,0,0,0">
            <w:txbxContent>
              <w:p w:rsidR="00DA5384" w:rsidRDefault="002D4E64">
                <w:pPr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Ha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i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i</w:t>
                </w:r>
                <w:r>
                  <w:rPr>
                    <w:rFonts w:ascii="Arial" w:eastAsia="Arial" w:hAnsi="Arial" w:cs="Arial"/>
                    <w:color w:val="2B5A85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4"/>
                    <w:sz w:val="16"/>
                    <w:szCs w:val="16"/>
                  </w:rPr>
                  <w:t>W</w:t>
                </w:r>
                <w:r>
                  <w:rPr>
                    <w:rFonts w:ascii="Arial" w:eastAsia="Arial" w:hAnsi="Arial" w:cs="Arial"/>
                    <w:color w:val="2B5A85"/>
                    <w:spacing w:val="-2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H</w:t>
                </w:r>
              </w:p>
              <w:p w:rsidR="00DA5384" w:rsidRDefault="002D4E64">
                <w:pPr>
                  <w:spacing w:before="3"/>
                  <w:ind w:left="20" w:right="-24"/>
                  <w:rPr>
                    <w:rFonts w:ascii="Arial" w:eastAsia="Arial" w:hAnsi="Arial" w:cs="Arial"/>
                    <w:sz w:val="16"/>
                    <w:szCs w:val="16"/>
                  </w:rPr>
                </w:pP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R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 xml:space="preserve">FTOP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No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 xml:space="preserve">. 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S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O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L-521-17-00001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2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unde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 xml:space="preserve">r 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t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h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e</w:t>
                </w:r>
                <w:r>
                  <w:rPr>
                    <w:rFonts w:ascii="Arial" w:eastAsia="Arial" w:hAnsi="Arial" w:cs="Arial"/>
                    <w:color w:val="2B5A85"/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eastAsia="Arial" w:hAnsi="Arial" w:cs="Arial"/>
                    <w:color w:val="2B5A85"/>
                    <w:spacing w:val="4"/>
                    <w:sz w:val="16"/>
                    <w:szCs w:val="16"/>
                  </w:rPr>
                  <w:t>W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A</w:t>
                </w:r>
                <w:r>
                  <w:rPr>
                    <w:rFonts w:ascii="Arial" w:eastAsia="Arial" w:hAnsi="Arial" w:cs="Arial"/>
                    <w:color w:val="2B5A85"/>
                    <w:spacing w:val="-3"/>
                    <w:sz w:val="16"/>
                    <w:szCs w:val="16"/>
                  </w:rPr>
                  <w:t>D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 xml:space="preserve">I 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I</w:t>
                </w:r>
                <w:r>
                  <w:rPr>
                    <w:rFonts w:ascii="Arial" w:eastAsia="Arial" w:hAnsi="Arial" w:cs="Arial"/>
                    <w:color w:val="2B5A85"/>
                    <w:spacing w:val="-1"/>
                    <w:sz w:val="16"/>
                    <w:szCs w:val="16"/>
                  </w:rPr>
                  <w:t>D</w:t>
                </w:r>
                <w:r>
                  <w:rPr>
                    <w:rFonts w:ascii="Arial" w:eastAsia="Arial" w:hAnsi="Arial" w:cs="Arial"/>
                    <w:color w:val="2B5A85"/>
                    <w:spacing w:val="1"/>
                    <w:sz w:val="16"/>
                    <w:szCs w:val="16"/>
                  </w:rPr>
                  <w:t>I</w:t>
                </w:r>
                <w:r>
                  <w:rPr>
                    <w:rFonts w:ascii="Arial" w:eastAsia="Arial" w:hAnsi="Arial" w:cs="Arial"/>
                    <w:color w:val="2B5A85"/>
                    <w:sz w:val="16"/>
                    <w:szCs w:val="16"/>
                  </w:rPr>
                  <w:t>Q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607F"/>
    <w:multiLevelType w:val="multilevel"/>
    <w:tmpl w:val="588E966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hdrShapeDefaults>
    <o:shapedefaults v:ext="edit" spidmax="208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384"/>
    <w:rsid w:val="002D4E64"/>
    <w:rsid w:val="00DA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0"/>
    <o:shapelayout v:ext="edit">
      <o:idmap v:ext="edit" data="1"/>
    </o:shapelayout>
  </w:shapeDefaults>
  <w:decimalSymbol w:val="."/>
  <w:listSeparator w:val=","/>
  <w14:docId w14:val="24B63689"/>
  <w15:docId w15:val="{5FC062B2-1EB8-4401-BD84-B2400C4D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usaid.gov/brand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said.gov/policy/ads/300/320.pdf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3034</Words>
  <Characters>17297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Liss Corelus</dc:creator>
  <cp:lastModifiedBy>John Liss Corelus</cp:lastModifiedBy>
  <cp:revision>2</cp:revision>
  <dcterms:created xsi:type="dcterms:W3CDTF">2019-06-14T12:02:00Z</dcterms:created>
  <dcterms:modified xsi:type="dcterms:W3CDTF">2019-06-14T12:02:00Z</dcterms:modified>
</cp:coreProperties>
</file>