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3362" w:rsidRDefault="00B03362" w:rsidP="002B5A9F">
      <w:pPr>
        <w:jc w:val="center"/>
        <w:rPr>
          <w:rFonts w:ascii="Lucida Sans" w:hAnsi="Lucida Sans" w:cs="Lucida Sans"/>
          <w:b/>
          <w:bCs/>
          <w:color w:val="000000"/>
        </w:rPr>
      </w:pPr>
      <w:bookmarkStart w:id="0" w:name="_GoBack"/>
      <w:bookmarkEnd w:id="0"/>
      <w:r>
        <w:rPr>
          <w:rFonts w:ascii="Lucida Sans" w:hAnsi="Lucida Sans" w:cs="Lucida Sans"/>
          <w:b/>
          <w:bCs/>
          <w:color w:val="000000"/>
        </w:rPr>
        <w:t>Self Certification for Exemption from DUNS Requirement</w:t>
      </w:r>
    </w:p>
    <w:p w:rsidR="001C5A4A" w:rsidRDefault="001C5A4A" w:rsidP="002B5A9F">
      <w:pPr>
        <w:jc w:val="center"/>
        <w:rPr>
          <w:rFonts w:ascii="Lucida Sans" w:hAnsi="Lucida Sans"/>
          <w:b/>
        </w:rPr>
      </w:pPr>
      <w:r>
        <w:rPr>
          <w:rFonts w:ascii="Lucida Sans" w:hAnsi="Lucida Sans" w:cs="Lucida Sans"/>
          <w:b/>
          <w:bCs/>
          <w:color w:val="000000"/>
        </w:rPr>
        <w:t>For Subcontractors and Vendors</w:t>
      </w:r>
    </w:p>
    <w:p w:rsidR="002B5A9F" w:rsidRPr="00B03362" w:rsidRDefault="002B5A9F" w:rsidP="002B5A9F">
      <w:pPr>
        <w:jc w:val="center"/>
        <w:rPr>
          <w:rFonts w:ascii="Lucida Sans" w:hAnsi="Lucida San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0"/>
        <w:gridCol w:w="4920"/>
      </w:tblGrid>
      <w:tr w:rsidR="00B03362" w:rsidTr="00B03362">
        <w:tc>
          <w:tcPr>
            <w:tcW w:w="4518" w:type="dxa"/>
          </w:tcPr>
          <w:p w:rsidR="00B03362" w:rsidRDefault="00B03362" w:rsidP="00B03362">
            <w:pPr>
              <w:rPr>
                <w:rFonts w:ascii="Lucida Sans" w:hAnsi="Lucida Sans"/>
              </w:rPr>
            </w:pPr>
          </w:p>
          <w:p w:rsidR="00B03362" w:rsidRDefault="00B03362" w:rsidP="002B5A9F">
            <w:pPr>
              <w:rPr>
                <w:rFonts w:ascii="Lucida Sans" w:hAnsi="Lucida Sans"/>
              </w:rPr>
            </w:pPr>
            <w:r w:rsidRPr="00B03362">
              <w:rPr>
                <w:rFonts w:ascii="Lucida Sans" w:hAnsi="Lucida Sans"/>
              </w:rPr>
              <w:t>Legal Business Name:</w:t>
            </w:r>
          </w:p>
        </w:tc>
        <w:tc>
          <w:tcPr>
            <w:tcW w:w="5058" w:type="dxa"/>
            <w:tcBorders>
              <w:left w:val="nil"/>
              <w:bottom w:val="single" w:sz="4" w:space="0" w:color="auto"/>
            </w:tcBorders>
          </w:tcPr>
          <w:p w:rsidR="00B03362" w:rsidRDefault="00B03362" w:rsidP="002B5A9F">
            <w:pPr>
              <w:rPr>
                <w:rFonts w:ascii="Lucida Sans" w:hAnsi="Lucida Sans"/>
              </w:rPr>
            </w:pPr>
          </w:p>
          <w:p w:rsidR="001C5A4A" w:rsidRDefault="001C5A4A" w:rsidP="002B5A9F">
            <w:pPr>
              <w:rPr>
                <w:rFonts w:ascii="Lucida Sans" w:hAnsi="Lucida Sans"/>
              </w:rPr>
            </w:pPr>
          </w:p>
        </w:tc>
      </w:tr>
      <w:tr w:rsidR="00B03362" w:rsidTr="00B03362">
        <w:tc>
          <w:tcPr>
            <w:tcW w:w="4518" w:type="dxa"/>
          </w:tcPr>
          <w:p w:rsidR="00B03362" w:rsidRDefault="00B03362" w:rsidP="002B5A9F">
            <w:pPr>
              <w:rPr>
                <w:rFonts w:ascii="Lucida Sans" w:hAnsi="Lucida Sans"/>
              </w:rPr>
            </w:pPr>
          </w:p>
          <w:p w:rsidR="00B03362" w:rsidRDefault="00B03362" w:rsidP="002B5A9F">
            <w:pPr>
              <w:rPr>
                <w:rFonts w:ascii="Lucida Sans" w:hAnsi="Lucida Sans"/>
              </w:rPr>
            </w:pPr>
            <w:r w:rsidRPr="00B03362">
              <w:rPr>
                <w:rFonts w:ascii="Lucida Sans" w:hAnsi="Lucida Sans"/>
              </w:rPr>
              <w:t>Physical Address: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3362" w:rsidRDefault="00B03362" w:rsidP="002B5A9F">
            <w:pPr>
              <w:rPr>
                <w:rFonts w:ascii="Lucida Sans" w:hAnsi="Lucida Sans"/>
              </w:rPr>
            </w:pPr>
          </w:p>
          <w:p w:rsidR="001C5A4A" w:rsidRDefault="001C5A4A" w:rsidP="002B5A9F">
            <w:pPr>
              <w:rPr>
                <w:rFonts w:ascii="Lucida Sans" w:hAnsi="Lucida Sans"/>
              </w:rPr>
            </w:pPr>
          </w:p>
        </w:tc>
      </w:tr>
      <w:tr w:rsidR="00B03362" w:rsidTr="00B03362">
        <w:tc>
          <w:tcPr>
            <w:tcW w:w="4518" w:type="dxa"/>
          </w:tcPr>
          <w:p w:rsidR="00B03362" w:rsidRDefault="00B03362" w:rsidP="00B03362">
            <w:pPr>
              <w:rPr>
                <w:rFonts w:ascii="Lucida Sans" w:hAnsi="Lucida Sans"/>
              </w:rPr>
            </w:pPr>
          </w:p>
          <w:p w:rsidR="00B03362" w:rsidRDefault="00B03362" w:rsidP="002B5A9F">
            <w:pPr>
              <w:rPr>
                <w:rFonts w:ascii="Lucida Sans" w:hAnsi="Lucida Sans"/>
              </w:rPr>
            </w:pPr>
            <w:r w:rsidRPr="00B03362">
              <w:rPr>
                <w:rFonts w:ascii="Lucida Sans" w:hAnsi="Lucida Sans"/>
              </w:rPr>
              <w:t>Physical City: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3362" w:rsidRDefault="00B03362" w:rsidP="002B5A9F">
            <w:pPr>
              <w:rPr>
                <w:rFonts w:ascii="Lucida Sans" w:hAnsi="Lucida Sans"/>
              </w:rPr>
            </w:pPr>
          </w:p>
          <w:p w:rsidR="001C5A4A" w:rsidRDefault="001C5A4A" w:rsidP="002B5A9F">
            <w:pPr>
              <w:rPr>
                <w:rFonts w:ascii="Lucida Sans" w:hAnsi="Lucida Sans"/>
              </w:rPr>
            </w:pPr>
          </w:p>
        </w:tc>
      </w:tr>
      <w:tr w:rsidR="00B03362" w:rsidTr="00B03362">
        <w:tc>
          <w:tcPr>
            <w:tcW w:w="4518" w:type="dxa"/>
          </w:tcPr>
          <w:p w:rsidR="00B03362" w:rsidRDefault="00B03362" w:rsidP="00B03362">
            <w:pPr>
              <w:rPr>
                <w:rFonts w:ascii="Lucida Sans" w:hAnsi="Lucida Sans"/>
              </w:rPr>
            </w:pPr>
          </w:p>
          <w:p w:rsidR="00B03362" w:rsidRDefault="00B03362" w:rsidP="002B5A9F">
            <w:pPr>
              <w:rPr>
                <w:rFonts w:ascii="Lucida Sans" w:hAnsi="Lucida Sans"/>
              </w:rPr>
            </w:pPr>
            <w:r w:rsidRPr="00B03362">
              <w:rPr>
                <w:rFonts w:ascii="Lucida Sans" w:hAnsi="Lucida Sans"/>
              </w:rPr>
              <w:t>Physical Foreign Province (if applicable):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3362" w:rsidRDefault="00B03362" w:rsidP="002B5A9F">
            <w:pPr>
              <w:rPr>
                <w:rFonts w:ascii="Lucida Sans" w:hAnsi="Lucida Sans"/>
              </w:rPr>
            </w:pPr>
          </w:p>
          <w:p w:rsidR="001C5A4A" w:rsidRDefault="001C5A4A" w:rsidP="002B5A9F">
            <w:pPr>
              <w:rPr>
                <w:rFonts w:ascii="Lucida Sans" w:hAnsi="Lucida Sans"/>
              </w:rPr>
            </w:pPr>
          </w:p>
        </w:tc>
      </w:tr>
      <w:tr w:rsidR="00B03362" w:rsidTr="00B03362">
        <w:tc>
          <w:tcPr>
            <w:tcW w:w="4518" w:type="dxa"/>
          </w:tcPr>
          <w:p w:rsidR="00B03362" w:rsidRDefault="00B03362" w:rsidP="00B03362">
            <w:pPr>
              <w:rPr>
                <w:rFonts w:ascii="Lucida Sans" w:hAnsi="Lucida Sans"/>
              </w:rPr>
            </w:pPr>
          </w:p>
          <w:p w:rsidR="00B03362" w:rsidRDefault="00B03362" w:rsidP="002B5A9F">
            <w:pPr>
              <w:rPr>
                <w:rFonts w:ascii="Lucida Sans" w:hAnsi="Lucida Sans"/>
              </w:rPr>
            </w:pPr>
            <w:r w:rsidRPr="00B03362">
              <w:rPr>
                <w:rFonts w:ascii="Lucida Sans" w:hAnsi="Lucida Sans"/>
              </w:rPr>
              <w:t>Physical Country: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3362" w:rsidRDefault="00B03362" w:rsidP="002B5A9F">
            <w:pPr>
              <w:rPr>
                <w:rFonts w:ascii="Lucida Sans" w:hAnsi="Lucida Sans"/>
              </w:rPr>
            </w:pPr>
          </w:p>
          <w:p w:rsidR="001C5A4A" w:rsidRDefault="001C5A4A" w:rsidP="002B5A9F">
            <w:pPr>
              <w:rPr>
                <w:rFonts w:ascii="Lucida Sans" w:hAnsi="Lucida Sans"/>
              </w:rPr>
            </w:pPr>
          </w:p>
        </w:tc>
      </w:tr>
      <w:tr w:rsidR="001C5A4A" w:rsidTr="00B03362">
        <w:tc>
          <w:tcPr>
            <w:tcW w:w="4518" w:type="dxa"/>
          </w:tcPr>
          <w:p w:rsidR="001C5A4A" w:rsidRDefault="001C5A4A" w:rsidP="00B03362">
            <w:pPr>
              <w:rPr>
                <w:rFonts w:ascii="Lucida Sans" w:hAnsi="Lucida Sans"/>
              </w:rPr>
            </w:pPr>
          </w:p>
          <w:p w:rsidR="001C5A4A" w:rsidRDefault="001C5A4A" w:rsidP="00B03362">
            <w:pPr>
              <w:rPr>
                <w:rFonts w:ascii="Lucida Sans" w:hAnsi="Lucida Sans"/>
              </w:rPr>
            </w:pPr>
          </w:p>
          <w:p w:rsidR="001C5A4A" w:rsidRDefault="001C5A4A" w:rsidP="00B03362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Signature of Certifier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C5A4A" w:rsidRDefault="001C5A4A" w:rsidP="002B5A9F">
            <w:pPr>
              <w:rPr>
                <w:rFonts w:ascii="Lucida Sans" w:hAnsi="Lucida Sans"/>
              </w:rPr>
            </w:pPr>
          </w:p>
          <w:p w:rsidR="001C5A4A" w:rsidRDefault="001C5A4A" w:rsidP="002B5A9F">
            <w:pPr>
              <w:rPr>
                <w:rFonts w:ascii="Lucida Sans" w:hAnsi="Lucida Sans"/>
              </w:rPr>
            </w:pPr>
          </w:p>
          <w:p w:rsidR="001C5A4A" w:rsidRDefault="001C5A4A" w:rsidP="002B5A9F">
            <w:pPr>
              <w:rPr>
                <w:rFonts w:ascii="Lucida Sans" w:hAnsi="Lucida Sans"/>
              </w:rPr>
            </w:pPr>
          </w:p>
        </w:tc>
      </w:tr>
      <w:tr w:rsidR="00B03362" w:rsidTr="00B03362">
        <w:tc>
          <w:tcPr>
            <w:tcW w:w="4518" w:type="dxa"/>
          </w:tcPr>
          <w:p w:rsidR="00B03362" w:rsidRDefault="00B03362" w:rsidP="00B03362">
            <w:pPr>
              <w:rPr>
                <w:rFonts w:ascii="Lucida Sans" w:hAnsi="Lucida Sans"/>
              </w:rPr>
            </w:pPr>
          </w:p>
          <w:p w:rsidR="00B03362" w:rsidRDefault="00B03362" w:rsidP="002B5A9F">
            <w:pPr>
              <w:rPr>
                <w:rFonts w:ascii="Lucida Sans" w:hAnsi="Lucida Sans"/>
              </w:rPr>
            </w:pPr>
            <w:r w:rsidRPr="00B03362">
              <w:rPr>
                <w:rFonts w:ascii="Lucida Sans" w:hAnsi="Lucida Sans"/>
              </w:rPr>
              <w:t>Full Name of Certifier (Last Name, First/Middle Names):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3362" w:rsidRDefault="00B03362" w:rsidP="002B5A9F">
            <w:pPr>
              <w:rPr>
                <w:rFonts w:ascii="Lucida Sans" w:hAnsi="Lucida Sans"/>
              </w:rPr>
            </w:pPr>
          </w:p>
          <w:p w:rsidR="001C5A4A" w:rsidRDefault="001C5A4A" w:rsidP="002B5A9F">
            <w:pPr>
              <w:rPr>
                <w:rFonts w:ascii="Lucida Sans" w:hAnsi="Lucida Sans"/>
              </w:rPr>
            </w:pPr>
          </w:p>
          <w:p w:rsidR="001C5A4A" w:rsidRDefault="001C5A4A" w:rsidP="002B5A9F">
            <w:pPr>
              <w:rPr>
                <w:rFonts w:ascii="Lucida Sans" w:hAnsi="Lucida Sans"/>
              </w:rPr>
            </w:pPr>
          </w:p>
        </w:tc>
      </w:tr>
      <w:tr w:rsidR="00B03362" w:rsidTr="00B03362">
        <w:tc>
          <w:tcPr>
            <w:tcW w:w="4518" w:type="dxa"/>
          </w:tcPr>
          <w:p w:rsidR="00B03362" w:rsidRDefault="00B03362" w:rsidP="00B03362">
            <w:pPr>
              <w:rPr>
                <w:rFonts w:ascii="Lucida Sans" w:hAnsi="Lucida Sans"/>
              </w:rPr>
            </w:pPr>
          </w:p>
          <w:p w:rsidR="00B03362" w:rsidRDefault="00B03362" w:rsidP="002B5A9F">
            <w:pPr>
              <w:rPr>
                <w:rFonts w:ascii="Lucida Sans" w:hAnsi="Lucida Sans"/>
              </w:rPr>
            </w:pPr>
            <w:r w:rsidRPr="00B03362">
              <w:rPr>
                <w:rFonts w:ascii="Lucida Sans" w:hAnsi="Lucida Sans"/>
              </w:rPr>
              <w:t>Title of Certifier: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3362" w:rsidRDefault="00B03362" w:rsidP="002B5A9F">
            <w:pPr>
              <w:rPr>
                <w:rFonts w:ascii="Lucida Sans" w:hAnsi="Lucida Sans"/>
              </w:rPr>
            </w:pPr>
          </w:p>
          <w:p w:rsidR="001C5A4A" w:rsidRDefault="001C5A4A" w:rsidP="002B5A9F">
            <w:pPr>
              <w:rPr>
                <w:rFonts w:ascii="Lucida Sans" w:hAnsi="Lucida Sans"/>
              </w:rPr>
            </w:pPr>
          </w:p>
        </w:tc>
      </w:tr>
      <w:tr w:rsidR="00B03362" w:rsidTr="00B03362">
        <w:tc>
          <w:tcPr>
            <w:tcW w:w="4518" w:type="dxa"/>
          </w:tcPr>
          <w:p w:rsidR="00B03362" w:rsidRDefault="00B03362" w:rsidP="00B03362">
            <w:pPr>
              <w:rPr>
                <w:rFonts w:ascii="Lucida Sans" w:hAnsi="Lucida Sans"/>
              </w:rPr>
            </w:pPr>
          </w:p>
          <w:p w:rsidR="00B03362" w:rsidRDefault="00B03362" w:rsidP="002B5A9F">
            <w:pPr>
              <w:rPr>
                <w:rFonts w:ascii="Lucida Sans" w:hAnsi="Lucida Sans"/>
              </w:rPr>
            </w:pPr>
            <w:r w:rsidRPr="00B03362">
              <w:rPr>
                <w:rFonts w:ascii="Lucida Sans" w:hAnsi="Lucida Sans"/>
              </w:rPr>
              <w:t>Date of Certification (mm/dd/yyyy):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3362" w:rsidRDefault="00B03362" w:rsidP="002B5A9F">
            <w:pPr>
              <w:rPr>
                <w:rFonts w:ascii="Lucida Sans" w:hAnsi="Lucida Sans"/>
              </w:rPr>
            </w:pPr>
          </w:p>
          <w:p w:rsidR="001C5A4A" w:rsidRDefault="001C5A4A" w:rsidP="002B5A9F">
            <w:pPr>
              <w:rPr>
                <w:rFonts w:ascii="Lucida Sans" w:hAnsi="Lucida Sans"/>
              </w:rPr>
            </w:pPr>
          </w:p>
        </w:tc>
      </w:tr>
    </w:tbl>
    <w:p w:rsidR="00A06447" w:rsidRPr="00B03362" w:rsidRDefault="00A06447" w:rsidP="002B5A9F">
      <w:pPr>
        <w:rPr>
          <w:rFonts w:ascii="Lucida Sans" w:hAnsi="Lucida Sans"/>
        </w:rPr>
      </w:pPr>
    </w:p>
    <w:p w:rsidR="00A06447" w:rsidRPr="00B03362" w:rsidRDefault="00A06447" w:rsidP="002B5A9F">
      <w:pPr>
        <w:rPr>
          <w:rFonts w:ascii="Lucida Sans" w:hAnsi="Lucida Sans"/>
        </w:rPr>
      </w:pPr>
      <w:r w:rsidRPr="00B03362">
        <w:rPr>
          <w:rFonts w:ascii="Lucida Sans" w:hAnsi="Lucida Sans"/>
        </w:rPr>
        <w:t>The sub-contractor/</w:t>
      </w:r>
      <w:r w:rsidR="001C5A4A">
        <w:rPr>
          <w:rFonts w:ascii="Lucida Sans" w:hAnsi="Lucida Sans"/>
        </w:rPr>
        <w:t>vendor</w:t>
      </w:r>
      <w:r w:rsidRPr="00B03362">
        <w:rPr>
          <w:rFonts w:ascii="Lucida Sans" w:hAnsi="Lucida Sans"/>
        </w:rPr>
        <w:t xml:space="preserve"> whose </w:t>
      </w:r>
      <w:r w:rsidR="00002CBB" w:rsidRPr="00B03362">
        <w:rPr>
          <w:rFonts w:ascii="Lucida Sans" w:hAnsi="Lucida Sans"/>
        </w:rPr>
        <w:t>legal business name</w:t>
      </w:r>
      <w:r w:rsidRPr="00B03362">
        <w:rPr>
          <w:rFonts w:ascii="Lucida Sans" w:hAnsi="Lucida Sans"/>
        </w:rPr>
        <w:t xml:space="preserve"> is provided herein, certifies that </w:t>
      </w:r>
      <w:r w:rsidR="00002CBB" w:rsidRPr="00B03362">
        <w:rPr>
          <w:rFonts w:ascii="Lucida Sans" w:hAnsi="Lucida Sans"/>
        </w:rPr>
        <w:t xml:space="preserve">we are an organization exempt from obtaining a DUNS number, as the gross income received from all sources in the previous tax year </w:t>
      </w:r>
      <w:r w:rsidR="00030848" w:rsidRPr="00B03362">
        <w:rPr>
          <w:rFonts w:ascii="Lucida Sans" w:hAnsi="Lucida Sans"/>
        </w:rPr>
        <w:t>is</w:t>
      </w:r>
      <w:r w:rsidR="00002CBB" w:rsidRPr="00B03362">
        <w:rPr>
          <w:rFonts w:ascii="Lucida Sans" w:hAnsi="Lucida Sans"/>
        </w:rPr>
        <w:t xml:space="preserve"> under USD $300,000.</w:t>
      </w:r>
    </w:p>
    <w:p w:rsidR="00A06447" w:rsidRPr="00B03362" w:rsidRDefault="00A06447" w:rsidP="002B5A9F">
      <w:pPr>
        <w:rPr>
          <w:rFonts w:ascii="Lucida Sans" w:hAnsi="Lucida Sans"/>
        </w:rPr>
      </w:pPr>
    </w:p>
    <w:p w:rsidR="00A06447" w:rsidRPr="00B03362" w:rsidRDefault="00030848" w:rsidP="002B5A9F">
      <w:pPr>
        <w:rPr>
          <w:rFonts w:ascii="Lucida Sans" w:hAnsi="Lucida Sans"/>
        </w:rPr>
      </w:pPr>
      <w:r w:rsidRPr="00B03362">
        <w:rPr>
          <w:rFonts w:ascii="Lucida Sans" w:hAnsi="Lucida Sans"/>
        </w:rPr>
        <w:t>*</w:t>
      </w:r>
      <w:r w:rsidR="00A06447" w:rsidRPr="00B03362">
        <w:rPr>
          <w:rFonts w:ascii="Lucida Sans" w:hAnsi="Lucida Sans"/>
        </w:rPr>
        <w:t xml:space="preserve">By submitting this certification, </w:t>
      </w:r>
      <w:r w:rsidRPr="00B03362">
        <w:rPr>
          <w:rFonts w:ascii="Lucida Sans" w:hAnsi="Lucida Sans"/>
        </w:rPr>
        <w:t>the certifier</w:t>
      </w:r>
      <w:r w:rsidR="00A06447" w:rsidRPr="00B03362">
        <w:rPr>
          <w:rFonts w:ascii="Lucida Sans" w:hAnsi="Lucida Sans"/>
        </w:rPr>
        <w:t xml:space="preserve"> </w:t>
      </w:r>
      <w:r w:rsidR="00002CBB" w:rsidRPr="00B03362">
        <w:rPr>
          <w:rFonts w:ascii="Lucida Sans" w:hAnsi="Lucida Sans"/>
        </w:rPr>
        <w:t>attest</w:t>
      </w:r>
      <w:r w:rsidRPr="00B03362">
        <w:rPr>
          <w:rFonts w:ascii="Lucida Sans" w:hAnsi="Lucida Sans"/>
        </w:rPr>
        <w:t>s</w:t>
      </w:r>
      <w:r w:rsidR="00A06447" w:rsidRPr="00B03362">
        <w:rPr>
          <w:rFonts w:ascii="Lucida Sans" w:hAnsi="Lucida Sans"/>
        </w:rPr>
        <w:t xml:space="preserve"> to the accuracy of the representations and certifications contained herein. The certifier understands that s/he and/or the sub-contractor/</w:t>
      </w:r>
      <w:r w:rsidR="001C5A4A">
        <w:rPr>
          <w:rFonts w:ascii="Lucida Sans" w:hAnsi="Lucida Sans"/>
        </w:rPr>
        <w:t>vendor</w:t>
      </w:r>
      <w:r w:rsidR="00002CBB" w:rsidRPr="00B03362">
        <w:rPr>
          <w:rFonts w:ascii="Lucida Sans" w:hAnsi="Lucida Sans"/>
        </w:rPr>
        <w:t xml:space="preserve"> may be subject to penalties,</w:t>
      </w:r>
      <w:r w:rsidR="00A06447" w:rsidRPr="00B03362">
        <w:rPr>
          <w:rFonts w:ascii="Lucida Sans" w:hAnsi="Lucida Sans"/>
        </w:rPr>
        <w:t xml:space="preserve"> if s/he misrepresents</w:t>
      </w:r>
      <w:r w:rsidR="00002CBB" w:rsidRPr="00B03362">
        <w:rPr>
          <w:rFonts w:ascii="Lucida Sans" w:hAnsi="Lucida Sans"/>
        </w:rPr>
        <w:t xml:space="preserve"> the sub-contractor/</w:t>
      </w:r>
      <w:r w:rsidR="001C5A4A">
        <w:rPr>
          <w:rFonts w:ascii="Lucida Sans" w:hAnsi="Lucida Sans"/>
        </w:rPr>
        <w:t>vendor</w:t>
      </w:r>
      <w:r w:rsidR="00002CBB" w:rsidRPr="00B03362">
        <w:rPr>
          <w:rFonts w:ascii="Lucida Sans" w:hAnsi="Lucida Sans"/>
        </w:rPr>
        <w:t xml:space="preserve"> </w:t>
      </w:r>
      <w:r w:rsidR="00A06447" w:rsidRPr="00B03362">
        <w:rPr>
          <w:rFonts w:ascii="Lucida Sans" w:hAnsi="Lucida Sans"/>
        </w:rPr>
        <w:t xml:space="preserve">in any of the representations or certifications to the Prime </w:t>
      </w:r>
      <w:r w:rsidR="00002CBB" w:rsidRPr="00B03362">
        <w:rPr>
          <w:rFonts w:ascii="Lucida Sans" w:hAnsi="Lucida Sans"/>
        </w:rPr>
        <w:t xml:space="preserve">Contractor </w:t>
      </w:r>
      <w:r w:rsidR="00A06447" w:rsidRPr="00B03362">
        <w:rPr>
          <w:rFonts w:ascii="Lucida Sans" w:hAnsi="Lucida Sans"/>
        </w:rPr>
        <w:t>and/or the US Government.</w:t>
      </w:r>
    </w:p>
    <w:p w:rsidR="00002CBB" w:rsidRPr="00B03362" w:rsidRDefault="00002CBB" w:rsidP="00002CBB">
      <w:pPr>
        <w:rPr>
          <w:rFonts w:ascii="Lucida Sans" w:hAnsi="Lucida Sans"/>
        </w:rPr>
      </w:pPr>
      <w:r w:rsidRPr="00B03362">
        <w:rPr>
          <w:rFonts w:ascii="Lucida Sans" w:hAnsi="Lucida Sans"/>
        </w:rPr>
        <w:t xml:space="preserve">The </w:t>
      </w:r>
      <w:r w:rsidR="000C254A" w:rsidRPr="00B03362">
        <w:rPr>
          <w:rFonts w:ascii="Lucida Sans" w:hAnsi="Lucida Sans"/>
        </w:rPr>
        <w:t>sub-contractor/</w:t>
      </w:r>
      <w:r w:rsidR="001C5A4A">
        <w:rPr>
          <w:rFonts w:ascii="Lucida Sans" w:hAnsi="Lucida Sans"/>
        </w:rPr>
        <w:t>vendor</w:t>
      </w:r>
      <w:r w:rsidR="000C254A" w:rsidRPr="00B03362">
        <w:rPr>
          <w:rFonts w:ascii="Lucida Sans" w:hAnsi="Lucida Sans"/>
        </w:rPr>
        <w:t xml:space="preserve"> agrees to allow the </w:t>
      </w:r>
      <w:r w:rsidRPr="00B03362">
        <w:rPr>
          <w:rFonts w:ascii="Lucida Sans" w:hAnsi="Lucida Sans"/>
        </w:rPr>
        <w:t xml:space="preserve">Prime Contractor and/or the US Government </w:t>
      </w:r>
      <w:r w:rsidR="000C254A" w:rsidRPr="00B03362">
        <w:rPr>
          <w:rFonts w:ascii="Lucida Sans" w:hAnsi="Lucida Sans"/>
        </w:rPr>
        <w:t>to</w:t>
      </w:r>
      <w:r w:rsidRPr="00B03362">
        <w:rPr>
          <w:rFonts w:ascii="Lucida Sans" w:hAnsi="Lucida Sans"/>
        </w:rPr>
        <w:t xml:space="preserve"> verify the company name, physical address, or other information provided herein.  Certification validity is for one year from the date of certification.</w:t>
      </w:r>
    </w:p>
    <w:p w:rsidR="00002CBB" w:rsidRPr="00B03362" w:rsidRDefault="00002CBB" w:rsidP="002B5A9F">
      <w:pPr>
        <w:rPr>
          <w:rFonts w:ascii="Lucida Sans" w:hAnsi="Lucida Sans"/>
        </w:rPr>
      </w:pPr>
    </w:p>
    <w:sectPr w:rsidR="00002CBB" w:rsidRPr="00B03362" w:rsidSect="001C5A4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69ED" w:rsidRDefault="006C69ED" w:rsidP="0090302A">
      <w:pPr>
        <w:spacing w:after="0" w:line="240" w:lineRule="auto"/>
      </w:pPr>
      <w:r>
        <w:separator/>
      </w:r>
    </w:p>
  </w:endnote>
  <w:endnote w:type="continuationSeparator" w:id="0">
    <w:p w:rsidR="006C69ED" w:rsidRDefault="006C69ED" w:rsidP="0090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302A" w:rsidRPr="0090302A" w:rsidRDefault="001C5A4A">
    <w:pPr>
      <w:pStyle w:val="Footer"/>
      <w:rPr>
        <w:sz w:val="18"/>
        <w:szCs w:val="18"/>
      </w:rPr>
    </w:pPr>
    <w:r>
      <w:rPr>
        <w:sz w:val="18"/>
        <w:szCs w:val="18"/>
      </w:rPr>
      <w:t xml:space="preserve">Form </w:t>
    </w:r>
    <w:r w:rsidR="0079151D">
      <w:rPr>
        <w:sz w:val="18"/>
        <w:szCs w:val="18"/>
      </w:rPr>
      <w:t>3.10</w:t>
    </w:r>
    <w:r>
      <w:rPr>
        <w:sz w:val="18"/>
        <w:szCs w:val="18"/>
      </w:rPr>
      <w:t xml:space="preserve"> (rev 2</w:t>
    </w:r>
    <w:r w:rsidR="00FA2BC3">
      <w:rPr>
        <w:sz w:val="18"/>
        <w:szCs w:val="18"/>
      </w:rPr>
      <w:t>.0</w:t>
    </w:r>
    <w:r w:rsidR="0090302A" w:rsidRPr="0090302A">
      <w:rPr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69ED" w:rsidRDefault="006C69ED" w:rsidP="0090302A">
      <w:pPr>
        <w:spacing w:after="0" w:line="240" w:lineRule="auto"/>
      </w:pPr>
      <w:r>
        <w:separator/>
      </w:r>
    </w:p>
  </w:footnote>
  <w:footnote w:type="continuationSeparator" w:id="0">
    <w:p w:rsidR="006C69ED" w:rsidRDefault="006C69ED" w:rsidP="009030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A9F"/>
    <w:rsid w:val="00002CBB"/>
    <w:rsid w:val="00030848"/>
    <w:rsid w:val="000C254A"/>
    <w:rsid w:val="000E0A64"/>
    <w:rsid w:val="001C5A4A"/>
    <w:rsid w:val="001F6CE1"/>
    <w:rsid w:val="002B5A9F"/>
    <w:rsid w:val="0038419C"/>
    <w:rsid w:val="00504C64"/>
    <w:rsid w:val="00661753"/>
    <w:rsid w:val="006C69ED"/>
    <w:rsid w:val="00720DA9"/>
    <w:rsid w:val="0079151D"/>
    <w:rsid w:val="008F0224"/>
    <w:rsid w:val="0090302A"/>
    <w:rsid w:val="009D4AD2"/>
    <w:rsid w:val="00A06447"/>
    <w:rsid w:val="00A65C7D"/>
    <w:rsid w:val="00AF6AEB"/>
    <w:rsid w:val="00B03362"/>
    <w:rsid w:val="00BB1C1A"/>
    <w:rsid w:val="00E44C88"/>
    <w:rsid w:val="00E923A5"/>
    <w:rsid w:val="00EB3745"/>
    <w:rsid w:val="00F07FBA"/>
    <w:rsid w:val="00FA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E4AEE4-02E9-42B9-9F07-B9A16F38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4C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3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9030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02A"/>
  </w:style>
  <w:style w:type="paragraph" w:styleId="Footer">
    <w:name w:val="footer"/>
    <w:basedOn w:val="Normal"/>
    <w:link w:val="FooterChar"/>
    <w:uiPriority w:val="99"/>
    <w:semiHidden/>
    <w:unhideWhenUsed/>
    <w:rsid w:val="009030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0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DAI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Benezet-Parsons</dc:creator>
  <cp:keywords/>
  <dc:description/>
  <cp:lastModifiedBy>John Liss Corelus</cp:lastModifiedBy>
  <cp:revision>2</cp:revision>
  <dcterms:created xsi:type="dcterms:W3CDTF">2019-05-14T12:10:00Z</dcterms:created>
  <dcterms:modified xsi:type="dcterms:W3CDTF">2019-05-14T12:10:00Z</dcterms:modified>
</cp:coreProperties>
</file>